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C1FF4" w14:textId="6B77F06A" w:rsidR="000A7313" w:rsidRPr="00B70100" w:rsidRDefault="00762647" w:rsidP="000F6AB8">
      <w:pPr>
        <w:autoSpaceDE w:val="0"/>
        <w:autoSpaceDN w:val="0"/>
        <w:adjustRightInd w:val="0"/>
        <w:jc w:val="right"/>
        <w:rPr>
          <w:rFonts w:ascii="Cambria" w:hAnsi="Cambria" w:cs="Arial"/>
          <w:bCs/>
          <w:sz w:val="22"/>
          <w:szCs w:val="22"/>
        </w:rPr>
      </w:pPr>
      <w:r w:rsidRPr="00B70100">
        <w:rPr>
          <w:rFonts w:ascii="Cambria" w:hAnsi="Cambria" w:cs="Arial"/>
          <w:bCs/>
          <w:sz w:val="22"/>
          <w:szCs w:val="22"/>
        </w:rPr>
        <w:t>Załącznik nr 2</w:t>
      </w:r>
      <w:r w:rsidR="003544AA" w:rsidRPr="00B70100">
        <w:rPr>
          <w:rFonts w:ascii="Cambria" w:hAnsi="Cambria" w:cs="Arial"/>
          <w:bCs/>
          <w:sz w:val="22"/>
          <w:szCs w:val="22"/>
        </w:rPr>
        <w:t>.</w:t>
      </w:r>
      <w:r w:rsidR="00FF1626" w:rsidRPr="00B70100">
        <w:rPr>
          <w:rFonts w:ascii="Cambria" w:hAnsi="Cambria" w:cs="Arial"/>
          <w:bCs/>
          <w:sz w:val="22"/>
          <w:szCs w:val="22"/>
        </w:rPr>
        <w:t>2</w:t>
      </w:r>
      <w:r w:rsidR="004C0419" w:rsidRPr="00B70100">
        <w:rPr>
          <w:rFonts w:ascii="Cambria" w:hAnsi="Cambria" w:cs="Arial"/>
          <w:bCs/>
          <w:sz w:val="22"/>
          <w:szCs w:val="22"/>
        </w:rPr>
        <w:t xml:space="preserve"> do S</w:t>
      </w:r>
      <w:r w:rsidR="000A7313" w:rsidRPr="00B70100">
        <w:rPr>
          <w:rFonts w:ascii="Cambria" w:hAnsi="Cambria" w:cs="Arial"/>
          <w:bCs/>
          <w:sz w:val="22"/>
          <w:szCs w:val="22"/>
        </w:rPr>
        <w:t>WZ</w:t>
      </w:r>
    </w:p>
    <w:p w14:paraId="56F2BDF6" w14:textId="664442DA" w:rsidR="000A7313" w:rsidRPr="00B70100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B70100">
        <w:rPr>
          <w:rFonts w:ascii="Cambria" w:hAnsi="Cambria" w:cs="Arial"/>
          <w:bCs/>
          <w:sz w:val="22"/>
          <w:szCs w:val="22"/>
        </w:rPr>
        <w:t>________________________</w:t>
      </w:r>
    </w:p>
    <w:p w14:paraId="396E7CE8" w14:textId="15EC35A6" w:rsidR="000A7313" w:rsidRPr="00B70100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B70100">
        <w:rPr>
          <w:rFonts w:ascii="Cambria" w:hAnsi="Cambria" w:cs="Arial"/>
          <w:bCs/>
          <w:sz w:val="22"/>
          <w:szCs w:val="22"/>
        </w:rPr>
        <w:t>________________________</w:t>
      </w:r>
    </w:p>
    <w:p w14:paraId="5EBA9164" w14:textId="7D5B654C" w:rsidR="000A7313" w:rsidRPr="00B70100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B70100">
        <w:rPr>
          <w:rFonts w:ascii="Cambria" w:hAnsi="Cambria" w:cs="Arial"/>
          <w:bCs/>
          <w:sz w:val="22"/>
          <w:szCs w:val="22"/>
        </w:rPr>
        <w:t>________________________</w:t>
      </w:r>
    </w:p>
    <w:p w14:paraId="6759824B" w14:textId="1FFAF935" w:rsidR="000A7313" w:rsidRPr="00B70100" w:rsidRDefault="00AB4641" w:rsidP="000F6AB8">
      <w:pPr>
        <w:rPr>
          <w:rFonts w:ascii="Cambria" w:hAnsi="Cambria" w:cs="Arial"/>
          <w:bCs/>
          <w:sz w:val="22"/>
          <w:szCs w:val="22"/>
        </w:rPr>
      </w:pPr>
      <w:r w:rsidRPr="00B70100">
        <w:rPr>
          <w:rFonts w:ascii="Cambria" w:hAnsi="Cambria" w:cs="Arial"/>
          <w:bCs/>
          <w:sz w:val="22"/>
          <w:szCs w:val="22"/>
        </w:rPr>
        <w:t>(Nazwa i adres wykonawcy)</w:t>
      </w:r>
    </w:p>
    <w:p w14:paraId="6FE8634A" w14:textId="365B54B8" w:rsidR="000A7313" w:rsidRPr="00B70100" w:rsidRDefault="00BD2EA4" w:rsidP="000F6AB8">
      <w:pPr>
        <w:jc w:val="right"/>
        <w:rPr>
          <w:rFonts w:ascii="Cambria" w:hAnsi="Cambria" w:cs="Arial"/>
          <w:bCs/>
          <w:sz w:val="22"/>
          <w:szCs w:val="22"/>
        </w:rPr>
      </w:pPr>
      <w:r w:rsidRPr="00B70100">
        <w:rPr>
          <w:rFonts w:ascii="Cambria" w:hAnsi="Cambria" w:cs="Arial"/>
          <w:bCs/>
          <w:sz w:val="22"/>
          <w:szCs w:val="22"/>
        </w:rPr>
        <w:t>________________, dnia ____</w:t>
      </w:r>
      <w:r w:rsidR="000A7313" w:rsidRPr="00B70100">
        <w:rPr>
          <w:rFonts w:ascii="Cambria" w:hAnsi="Cambria" w:cs="Arial"/>
          <w:bCs/>
          <w:sz w:val="22"/>
          <w:szCs w:val="22"/>
        </w:rPr>
        <w:t>_____ r.</w:t>
      </w:r>
    </w:p>
    <w:p w14:paraId="41360B3D" w14:textId="77777777" w:rsidR="000A7313" w:rsidRPr="00B70100" w:rsidRDefault="000A7313" w:rsidP="000F6AB8">
      <w:pPr>
        <w:rPr>
          <w:rFonts w:ascii="Cambria" w:hAnsi="Cambria" w:cs="Arial"/>
          <w:b/>
          <w:bCs/>
          <w:sz w:val="22"/>
          <w:szCs w:val="22"/>
        </w:rPr>
      </w:pPr>
    </w:p>
    <w:p w14:paraId="67FFE023" w14:textId="56BD8C3C" w:rsidR="006B318F" w:rsidRPr="00B70100" w:rsidRDefault="006B318F" w:rsidP="000F6AB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B70100">
        <w:rPr>
          <w:rFonts w:ascii="Cambria" w:hAnsi="Cambria" w:cs="Arial"/>
          <w:b/>
          <w:bCs/>
          <w:sz w:val="22"/>
          <w:szCs w:val="22"/>
        </w:rPr>
        <w:t>KOSZTORYS OFERTOWY</w:t>
      </w:r>
    </w:p>
    <w:p w14:paraId="40B9AF37" w14:textId="77777777" w:rsidR="00BD2EA4" w:rsidRPr="00B70100" w:rsidRDefault="00BD2EA4" w:rsidP="000F6AB8">
      <w:pPr>
        <w:rPr>
          <w:rFonts w:ascii="Cambria" w:hAnsi="Cambria" w:cs="Arial"/>
          <w:bCs/>
          <w:sz w:val="22"/>
          <w:szCs w:val="22"/>
        </w:rPr>
      </w:pPr>
    </w:p>
    <w:p w14:paraId="016B7D78" w14:textId="77777777" w:rsidR="00053C07" w:rsidRPr="00B70100" w:rsidRDefault="00053C07" w:rsidP="000F6AB8">
      <w:pPr>
        <w:rPr>
          <w:rFonts w:ascii="Cambria" w:hAnsi="Cambria" w:cs="Arial"/>
          <w:bCs/>
          <w:sz w:val="22"/>
          <w:szCs w:val="22"/>
        </w:rPr>
      </w:pPr>
    </w:p>
    <w:p w14:paraId="2A2D0510" w14:textId="046713B3" w:rsidR="006B318F" w:rsidRPr="00D9010D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D9010D">
        <w:rPr>
          <w:rFonts w:ascii="Cambria" w:hAnsi="Cambria" w:cs="Arial"/>
          <w:b/>
          <w:sz w:val="22"/>
          <w:szCs w:val="22"/>
        </w:rPr>
        <w:t xml:space="preserve">Skarb Państwa – Państwowe Gospodarstwo Leśne Lasy Państwowe </w:t>
      </w:r>
    </w:p>
    <w:p w14:paraId="1C28081D" w14:textId="77777777" w:rsidR="006B318F" w:rsidRPr="00D9010D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D9010D">
        <w:rPr>
          <w:rFonts w:ascii="Cambria" w:hAnsi="Cambria" w:cs="Arial"/>
          <w:b/>
          <w:sz w:val="22"/>
          <w:szCs w:val="22"/>
        </w:rPr>
        <w:t xml:space="preserve">Regionalna Dyrekcja Lasów Państwowych (RDLP) we Wrocławiu </w:t>
      </w:r>
    </w:p>
    <w:p w14:paraId="46CBF715" w14:textId="77777777" w:rsidR="006B318F" w:rsidRPr="00D9010D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D9010D">
        <w:rPr>
          <w:rFonts w:ascii="Cambria" w:hAnsi="Cambria" w:cs="Arial"/>
          <w:b/>
          <w:sz w:val="22"/>
          <w:szCs w:val="22"/>
        </w:rPr>
        <w:t xml:space="preserve">ul. Grunwaldzka 90 </w:t>
      </w:r>
    </w:p>
    <w:p w14:paraId="41104CF5" w14:textId="19D2C376" w:rsidR="006B318F" w:rsidRPr="00D9010D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D9010D">
        <w:rPr>
          <w:rFonts w:ascii="Cambria" w:hAnsi="Cambria" w:cs="Arial"/>
          <w:b/>
          <w:sz w:val="22"/>
          <w:szCs w:val="22"/>
        </w:rPr>
        <w:t>50 – 357 Wrocław</w:t>
      </w:r>
    </w:p>
    <w:p w14:paraId="72EE54A7" w14:textId="77777777" w:rsidR="001A58B7" w:rsidRPr="00B70100" w:rsidRDefault="001A58B7" w:rsidP="000F6AB8">
      <w:pPr>
        <w:rPr>
          <w:rFonts w:ascii="Cambria" w:hAnsi="Cambria" w:cs="Arial"/>
          <w:bCs/>
          <w:sz w:val="22"/>
          <w:szCs w:val="22"/>
        </w:rPr>
      </w:pPr>
    </w:p>
    <w:p w14:paraId="300A003F" w14:textId="099452CF" w:rsidR="00700A8B" w:rsidRPr="00B70100" w:rsidRDefault="00BD2EA4" w:rsidP="001F1D09">
      <w:pPr>
        <w:rPr>
          <w:rFonts w:ascii="Cambria" w:hAnsi="Cambria" w:cs="Arial"/>
          <w:bCs/>
          <w:sz w:val="22"/>
          <w:szCs w:val="22"/>
        </w:rPr>
      </w:pPr>
      <w:r w:rsidRPr="00B70100">
        <w:rPr>
          <w:rFonts w:ascii="Cambria" w:hAnsi="Cambria" w:cs="Arial"/>
          <w:bCs/>
          <w:sz w:val="22"/>
          <w:szCs w:val="22"/>
        </w:rPr>
        <w:t>Odpowiadając na ogłoszeni</w:t>
      </w:r>
      <w:r w:rsidR="00D40516" w:rsidRPr="00B70100">
        <w:rPr>
          <w:rFonts w:ascii="Cambria" w:hAnsi="Cambria" w:cs="Arial"/>
          <w:bCs/>
          <w:sz w:val="22"/>
          <w:szCs w:val="22"/>
        </w:rPr>
        <w:t>e o przetargu nieograniczonym pn</w:t>
      </w:r>
      <w:r w:rsidR="002B2044" w:rsidRPr="00B70100">
        <w:rPr>
          <w:rFonts w:ascii="Cambria" w:hAnsi="Cambria" w:cs="Arial"/>
          <w:bCs/>
          <w:sz w:val="22"/>
          <w:szCs w:val="22"/>
        </w:rPr>
        <w:t xml:space="preserve">. </w:t>
      </w:r>
      <w:r w:rsidR="001F1D09" w:rsidRPr="00B70100">
        <w:rPr>
          <w:rFonts w:ascii="Cambria" w:hAnsi="Cambria" w:cs="Arial"/>
          <w:bCs/>
          <w:sz w:val="22"/>
          <w:szCs w:val="22"/>
        </w:rPr>
        <w:t xml:space="preserve">„Sporządzenie projektów planów urządzenia lasu dla nadleśnictw Jawor </w:t>
      </w:r>
      <w:r w:rsidR="001F1D09" w:rsidRPr="00B70100">
        <w:rPr>
          <w:rFonts w:ascii="Cambria" w:hAnsi="Cambria" w:cs="Arial"/>
          <w:bCs/>
          <w:sz w:val="22"/>
          <w:szCs w:val="22"/>
        </w:rPr>
        <w:br/>
        <w:t xml:space="preserve">i Świeradów oraz operatów siedliskowych dla nadleśnictw Zdroje i Międzylesie” </w:t>
      </w:r>
      <w:r w:rsidRPr="00B70100">
        <w:rPr>
          <w:rFonts w:ascii="Cambria" w:hAnsi="Cambria" w:cs="Arial"/>
          <w:bCs/>
          <w:sz w:val="22"/>
          <w:szCs w:val="22"/>
        </w:rPr>
        <w:t xml:space="preserve">składamy </w:t>
      </w:r>
      <w:r w:rsidR="00433DBF" w:rsidRPr="00B70100">
        <w:rPr>
          <w:rFonts w:ascii="Cambria" w:hAnsi="Cambria" w:cs="Arial"/>
          <w:bCs/>
          <w:sz w:val="22"/>
          <w:szCs w:val="22"/>
        </w:rPr>
        <w:t>niniejszym ofertę na</w:t>
      </w:r>
      <w:r w:rsidR="00433DBF" w:rsidRPr="00B70100">
        <w:rPr>
          <w:rFonts w:ascii="Cambria" w:hAnsi="Cambria" w:cs="Arial"/>
          <w:b/>
          <w:sz w:val="22"/>
          <w:szCs w:val="22"/>
        </w:rPr>
        <w:t xml:space="preserve"> Pakiet </w:t>
      </w:r>
      <w:r w:rsidR="00992957" w:rsidRPr="00B70100">
        <w:rPr>
          <w:rFonts w:ascii="Cambria" w:hAnsi="Cambria" w:cs="Arial"/>
          <w:b/>
          <w:sz w:val="22"/>
          <w:szCs w:val="22"/>
        </w:rPr>
        <w:t xml:space="preserve">nr </w:t>
      </w:r>
      <w:r w:rsidR="00433DBF" w:rsidRPr="00B70100">
        <w:rPr>
          <w:rFonts w:ascii="Cambria" w:hAnsi="Cambria" w:cs="Arial"/>
          <w:b/>
          <w:sz w:val="22"/>
          <w:szCs w:val="22"/>
        </w:rPr>
        <w:t>I</w:t>
      </w:r>
      <w:r w:rsidR="00FF1626" w:rsidRPr="00B70100">
        <w:rPr>
          <w:rFonts w:ascii="Cambria" w:hAnsi="Cambria" w:cs="Arial"/>
          <w:b/>
          <w:sz w:val="22"/>
          <w:szCs w:val="22"/>
        </w:rPr>
        <w:t>I</w:t>
      </w:r>
      <w:r w:rsidR="00433DBF" w:rsidRPr="00B70100">
        <w:rPr>
          <w:rFonts w:ascii="Cambria" w:hAnsi="Cambria" w:cs="Arial"/>
          <w:b/>
          <w:sz w:val="22"/>
          <w:szCs w:val="22"/>
        </w:rPr>
        <w:t xml:space="preserve"> </w:t>
      </w:r>
      <w:r w:rsidRPr="00B70100">
        <w:rPr>
          <w:rFonts w:ascii="Cambria" w:hAnsi="Cambria" w:cs="Arial"/>
          <w:bCs/>
          <w:sz w:val="22"/>
          <w:szCs w:val="22"/>
        </w:rPr>
        <w:t xml:space="preserve">tego zamówienia </w:t>
      </w:r>
      <w:r w:rsidR="001F1D09" w:rsidRPr="00B70100">
        <w:rPr>
          <w:rFonts w:ascii="Cambria" w:hAnsi="Cambria" w:cs="Arial"/>
          <w:bCs/>
          <w:sz w:val="22"/>
          <w:szCs w:val="22"/>
        </w:rPr>
        <w:br/>
      </w:r>
      <w:r w:rsidRPr="00B70100">
        <w:rPr>
          <w:rFonts w:ascii="Cambria" w:hAnsi="Cambria" w:cs="Arial"/>
          <w:bCs/>
          <w:sz w:val="22"/>
          <w:szCs w:val="22"/>
        </w:rPr>
        <w:t>i oferujemy następujące ceny jednostkowe za usługi wchodzące w skład tej części zamówienia:</w:t>
      </w:r>
    </w:p>
    <w:p w14:paraId="1FE6C4B2" w14:textId="77777777" w:rsidR="001251D2" w:rsidRPr="00B70100" w:rsidRDefault="001251D2" w:rsidP="000F6AB8">
      <w:pPr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70"/>
        <w:gridCol w:w="4244"/>
        <w:gridCol w:w="755"/>
        <w:gridCol w:w="931"/>
        <w:gridCol w:w="1439"/>
        <w:gridCol w:w="1625"/>
        <w:gridCol w:w="1375"/>
        <w:gridCol w:w="1242"/>
        <w:gridCol w:w="1748"/>
      </w:tblGrid>
      <w:tr w:rsidR="001A58B7" w:rsidRPr="00B70100" w14:paraId="0875B679" w14:textId="77777777" w:rsidTr="0023305B">
        <w:tc>
          <w:tcPr>
            <w:tcW w:w="14029" w:type="dxa"/>
            <w:gridSpan w:val="9"/>
            <w:vAlign w:val="center"/>
          </w:tcPr>
          <w:p w14:paraId="51741DC3" w14:textId="19C6F7D7" w:rsidR="001A58B7" w:rsidRPr="00B70100" w:rsidRDefault="009F2735" w:rsidP="00CE5FED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 xml:space="preserve">Sporządzenie projektu planu urządzenia lasu wraz z prognozą oddziaływania tego planu na środowisko dla Nadleśnictwa </w:t>
            </w:r>
            <w:r w:rsidR="001F1D09" w:rsidRPr="00B70100">
              <w:rPr>
                <w:rFonts w:ascii="Cambria" w:hAnsi="Cambria" w:cs="Arial"/>
                <w:bCs/>
                <w:sz w:val="22"/>
                <w:szCs w:val="22"/>
              </w:rPr>
              <w:t>Świeradów</w:t>
            </w:r>
            <w:r w:rsidR="00C9766B" w:rsidRPr="00B70100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B70100">
              <w:rPr>
                <w:rFonts w:ascii="Cambria" w:hAnsi="Cambria" w:cs="Arial"/>
                <w:bCs/>
                <w:sz w:val="22"/>
                <w:szCs w:val="22"/>
              </w:rPr>
              <w:t xml:space="preserve">z okresem obowiązywania od </w:t>
            </w:r>
            <w:r w:rsidR="00C9766B" w:rsidRPr="00B70100">
              <w:rPr>
                <w:rFonts w:ascii="Cambria" w:hAnsi="Cambria" w:cs="Arial"/>
                <w:bCs/>
                <w:sz w:val="22"/>
                <w:szCs w:val="22"/>
              </w:rPr>
              <w:t>01.01.2028 do 31.12.2037 roku</w:t>
            </w:r>
          </w:p>
        </w:tc>
      </w:tr>
      <w:tr w:rsidR="00762647" w:rsidRPr="00B70100" w14:paraId="005F88CF" w14:textId="77777777" w:rsidTr="0023305B">
        <w:tc>
          <w:tcPr>
            <w:tcW w:w="670" w:type="dxa"/>
            <w:vAlign w:val="center"/>
          </w:tcPr>
          <w:p w14:paraId="26E5F8D4" w14:textId="713795E8" w:rsidR="001A58B7" w:rsidRPr="00B70100" w:rsidRDefault="001456EE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Etap</w:t>
            </w:r>
          </w:p>
        </w:tc>
        <w:tc>
          <w:tcPr>
            <w:tcW w:w="4244" w:type="dxa"/>
            <w:vAlign w:val="center"/>
          </w:tcPr>
          <w:p w14:paraId="5F87B1AF" w14:textId="0B7AD238" w:rsidR="001A58B7" w:rsidRPr="00B70100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Wyszczególnienie</w:t>
            </w:r>
          </w:p>
        </w:tc>
        <w:tc>
          <w:tcPr>
            <w:tcW w:w="755" w:type="dxa"/>
            <w:vAlign w:val="center"/>
          </w:tcPr>
          <w:p w14:paraId="73B86A27" w14:textId="01DF675E" w:rsidR="001A58B7" w:rsidRPr="00B70100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Jedn.</w:t>
            </w:r>
          </w:p>
        </w:tc>
        <w:tc>
          <w:tcPr>
            <w:tcW w:w="931" w:type="dxa"/>
            <w:vAlign w:val="center"/>
          </w:tcPr>
          <w:p w14:paraId="04CD435F" w14:textId="728D3D63" w:rsidR="001A58B7" w:rsidRPr="00B70100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Ilość</w:t>
            </w:r>
          </w:p>
        </w:tc>
        <w:tc>
          <w:tcPr>
            <w:tcW w:w="1439" w:type="dxa"/>
            <w:vAlign w:val="center"/>
          </w:tcPr>
          <w:p w14:paraId="519E47E3" w14:textId="2F7900AB" w:rsidR="001A58B7" w:rsidRPr="00B70100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Cena jednostkowa netto w PLN</w:t>
            </w:r>
          </w:p>
        </w:tc>
        <w:tc>
          <w:tcPr>
            <w:tcW w:w="1625" w:type="dxa"/>
            <w:vAlign w:val="center"/>
          </w:tcPr>
          <w:p w14:paraId="4038A808" w14:textId="501B7AB5" w:rsidR="001A58B7" w:rsidRPr="00B70100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Wartość całkowita netto w PLN</w:t>
            </w:r>
          </w:p>
        </w:tc>
        <w:tc>
          <w:tcPr>
            <w:tcW w:w="1375" w:type="dxa"/>
            <w:vAlign w:val="center"/>
          </w:tcPr>
          <w:p w14:paraId="58930935" w14:textId="493F62BF" w:rsidR="001A58B7" w:rsidRPr="00B70100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1242" w:type="dxa"/>
            <w:vAlign w:val="center"/>
          </w:tcPr>
          <w:p w14:paraId="1BD508FA" w14:textId="1FBC0FEE" w:rsidR="001A58B7" w:rsidRPr="00B70100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Wartość VAT w PLN</w:t>
            </w:r>
          </w:p>
        </w:tc>
        <w:tc>
          <w:tcPr>
            <w:tcW w:w="1748" w:type="dxa"/>
            <w:vAlign w:val="center"/>
          </w:tcPr>
          <w:p w14:paraId="56C626AD" w14:textId="0CBBEF70" w:rsidR="001A58B7" w:rsidRPr="00B70100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Wartość całkowita brutto w PLN</w:t>
            </w:r>
          </w:p>
        </w:tc>
      </w:tr>
      <w:tr w:rsidR="00762647" w:rsidRPr="00B70100" w14:paraId="6DBA58CA" w14:textId="77777777" w:rsidTr="0023305B">
        <w:tc>
          <w:tcPr>
            <w:tcW w:w="670" w:type="dxa"/>
            <w:vAlign w:val="center"/>
          </w:tcPr>
          <w:p w14:paraId="6C102E3C" w14:textId="5042F02E" w:rsidR="001A58B7" w:rsidRPr="00B70100" w:rsidRDefault="0076264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4244" w:type="dxa"/>
            <w:vAlign w:val="center"/>
          </w:tcPr>
          <w:p w14:paraId="43CAA71D" w14:textId="27329643" w:rsidR="001A58B7" w:rsidRPr="00B70100" w:rsidRDefault="001A58B7" w:rsidP="00762647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Prace przygotowawcze</w:t>
            </w:r>
          </w:p>
        </w:tc>
        <w:tc>
          <w:tcPr>
            <w:tcW w:w="755" w:type="dxa"/>
            <w:vAlign w:val="center"/>
          </w:tcPr>
          <w:p w14:paraId="5079DA60" w14:textId="5ABB5930" w:rsidR="001A58B7" w:rsidRPr="00B70100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DBB82B8" w14:textId="674163E7" w:rsidR="001A58B7" w:rsidRPr="00B70100" w:rsidRDefault="001F1D09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4D92B19F" w14:textId="77777777" w:rsidR="001A58B7" w:rsidRPr="00B70100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0FB50671" w14:textId="77777777" w:rsidR="001A58B7" w:rsidRPr="00B70100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EC4E32F" w14:textId="2C3A9FD6" w:rsidR="001A58B7" w:rsidRPr="00B70100" w:rsidRDefault="0076264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24C5C83" w14:textId="77777777" w:rsidR="001A58B7" w:rsidRPr="00B70100" w:rsidRDefault="001A58B7" w:rsidP="000F6AB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685F0A5" w14:textId="77777777" w:rsidR="001A58B7" w:rsidRPr="00B70100" w:rsidRDefault="001A58B7" w:rsidP="000F6AB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762B1167" w14:textId="77777777" w:rsidTr="0023305B">
        <w:tc>
          <w:tcPr>
            <w:tcW w:w="670" w:type="dxa"/>
            <w:vAlign w:val="center"/>
          </w:tcPr>
          <w:p w14:paraId="20ED39B1" w14:textId="14EF3BED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2-</w:t>
            </w:r>
            <w:r w:rsidR="00765B54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4244" w:type="dxa"/>
            <w:vAlign w:val="center"/>
          </w:tcPr>
          <w:p w14:paraId="47CAFBF7" w14:textId="27293CEC" w:rsidR="001F1D09" w:rsidRPr="00B70100" w:rsidRDefault="001F1D09" w:rsidP="001F1D09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 xml:space="preserve">Taksacja lasu, w tym pomiar granic </w:t>
            </w:r>
            <w:proofErr w:type="spellStart"/>
            <w:r w:rsidRPr="00B70100">
              <w:rPr>
                <w:rFonts w:ascii="Cambria" w:hAnsi="Cambria" w:cs="Arial"/>
                <w:sz w:val="22"/>
                <w:szCs w:val="22"/>
              </w:rPr>
              <w:t>wyłączeń</w:t>
            </w:r>
            <w:proofErr w:type="spellEnd"/>
          </w:p>
        </w:tc>
        <w:tc>
          <w:tcPr>
            <w:tcW w:w="755" w:type="dxa"/>
            <w:vAlign w:val="center"/>
          </w:tcPr>
          <w:p w14:paraId="51310334" w14:textId="08AE7E2C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2293BD71" w14:textId="251279D9" w:rsidR="001F1D09" w:rsidRPr="00B70100" w:rsidRDefault="001F1D09" w:rsidP="002E7D33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2E2B812D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607611B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42526C4" w14:textId="477D8132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04D24DD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3A8C0F46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6741C00F" w14:textId="77777777" w:rsidTr="0023305B">
        <w:tc>
          <w:tcPr>
            <w:tcW w:w="670" w:type="dxa"/>
            <w:vAlign w:val="center"/>
          </w:tcPr>
          <w:p w14:paraId="6D47A0BD" w14:textId="38155CFD" w:rsidR="001F1D09" w:rsidRPr="00B70100" w:rsidRDefault="00765B54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4244" w:type="dxa"/>
            <w:vAlign w:val="center"/>
          </w:tcPr>
          <w:p w14:paraId="431F3E95" w14:textId="4D622C5E" w:rsidR="001F1D09" w:rsidRPr="00B70100" w:rsidRDefault="001F1D09" w:rsidP="001F1D09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 xml:space="preserve">Wprowadzenie opisów taksacyjnych do bazy programu </w:t>
            </w:r>
            <w:proofErr w:type="spellStart"/>
            <w:r w:rsidRPr="00B70100">
              <w:rPr>
                <w:rFonts w:ascii="Cambria" w:hAnsi="Cambria" w:cs="Arial"/>
                <w:sz w:val="22"/>
                <w:szCs w:val="22"/>
              </w:rPr>
              <w:t>WebTaksator</w:t>
            </w:r>
            <w:proofErr w:type="spellEnd"/>
            <w:r w:rsidRPr="00B70100">
              <w:rPr>
                <w:rFonts w:ascii="Cambria" w:hAnsi="Cambria" w:cs="Arial"/>
                <w:sz w:val="22"/>
                <w:szCs w:val="22"/>
              </w:rPr>
              <w:t xml:space="preserve"> oraz sporządzenie zaktualizowanych map gospodarczych oraz warstw mapy numerycznej, sporządzenie wstępnej wersji mapy przeglądowej projektowanych cięć rębnych,</w:t>
            </w:r>
          </w:p>
          <w:p w14:paraId="6FEE6A78" w14:textId="17BAA416" w:rsidR="001F1D09" w:rsidRPr="00B70100" w:rsidRDefault="001F1D09" w:rsidP="001F1D09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lastRenderedPageBreak/>
              <w:t>sporządzenie map i wykazów do nowego wniosku o uznanie lasów za ochronne</w:t>
            </w:r>
          </w:p>
        </w:tc>
        <w:tc>
          <w:tcPr>
            <w:tcW w:w="755" w:type="dxa"/>
            <w:vAlign w:val="center"/>
          </w:tcPr>
          <w:p w14:paraId="28776885" w14:textId="3DD5B4E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ha</w:t>
            </w:r>
          </w:p>
        </w:tc>
        <w:tc>
          <w:tcPr>
            <w:tcW w:w="931" w:type="dxa"/>
            <w:vAlign w:val="center"/>
          </w:tcPr>
          <w:p w14:paraId="07F17197" w14:textId="500979C5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549F54F8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7F8B80E3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5DC79A8" w14:textId="3D3C855B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1633D8CF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E112835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73805A0D" w14:textId="77777777" w:rsidTr="0023305B">
        <w:tc>
          <w:tcPr>
            <w:tcW w:w="670" w:type="dxa"/>
            <w:vAlign w:val="center"/>
          </w:tcPr>
          <w:p w14:paraId="6071F011" w14:textId="74FEC449" w:rsidR="001F1D09" w:rsidRPr="00B70100" w:rsidRDefault="00765B54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4244" w:type="dxa"/>
            <w:vAlign w:val="center"/>
          </w:tcPr>
          <w:p w14:paraId="0E13963E" w14:textId="5D952A4E" w:rsidR="001F1D09" w:rsidRPr="00B70100" w:rsidRDefault="001F1D09" w:rsidP="001F1D09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 xml:space="preserve">Inwentaryzacja zasobów drzewnych i dodatkowe pomiary martwego drewna, baza danych programu </w:t>
            </w:r>
            <w:proofErr w:type="spellStart"/>
            <w:r w:rsidRPr="00B70100">
              <w:rPr>
                <w:rFonts w:ascii="Cambria" w:hAnsi="Cambria" w:cs="Arial"/>
                <w:sz w:val="22"/>
                <w:szCs w:val="22"/>
              </w:rPr>
              <w:t>WebTaksator</w:t>
            </w:r>
            <w:proofErr w:type="spellEnd"/>
            <w:r w:rsidRPr="00B70100">
              <w:rPr>
                <w:rFonts w:ascii="Cambria" w:hAnsi="Cambria" w:cs="Arial"/>
                <w:sz w:val="22"/>
                <w:szCs w:val="22"/>
              </w:rPr>
              <w:t xml:space="preserve"> z  wprowadzonymi opisami taksacyjnymi drzewostanów i wynikami inwentaryzacji</w:t>
            </w:r>
          </w:p>
        </w:tc>
        <w:tc>
          <w:tcPr>
            <w:tcW w:w="755" w:type="dxa"/>
            <w:vAlign w:val="center"/>
          </w:tcPr>
          <w:p w14:paraId="207788BD" w14:textId="23E2A71F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5AB19381" w14:textId="2D40616F" w:rsidR="001F1D09" w:rsidRPr="00B70100" w:rsidRDefault="001F1D09" w:rsidP="002E7D33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48F33A49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60FEA12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B938F6E" w14:textId="5F6EDC4A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06F22F1A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405BE82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3DEE7C08" w14:textId="77777777" w:rsidTr="0023305B">
        <w:tc>
          <w:tcPr>
            <w:tcW w:w="670" w:type="dxa"/>
            <w:vMerge w:val="restart"/>
            <w:vAlign w:val="center"/>
          </w:tcPr>
          <w:p w14:paraId="60B87A10" w14:textId="2C2E81E0" w:rsidR="001F1D09" w:rsidRPr="00B70100" w:rsidRDefault="00765B54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4244" w:type="dxa"/>
            <w:vAlign w:val="center"/>
          </w:tcPr>
          <w:p w14:paraId="7B363B38" w14:textId="77777777" w:rsidR="001F1D09" w:rsidRPr="00B70100" w:rsidRDefault="001F1D09" w:rsidP="001F1D09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Sporządzenie:</w:t>
            </w:r>
          </w:p>
          <w:p w14:paraId="202F90FB" w14:textId="012E3AD0" w:rsidR="001F1D09" w:rsidRPr="00B70100" w:rsidRDefault="001F1D09" w:rsidP="001F1D09">
            <w:pPr>
              <w:pStyle w:val="Akapitzlist"/>
              <w:numPr>
                <w:ilvl w:val="0"/>
                <w:numId w:val="47"/>
              </w:numPr>
              <w:ind w:left="468"/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 xml:space="preserve">bazy danych w programie </w:t>
            </w:r>
            <w:proofErr w:type="spellStart"/>
            <w:r w:rsidRPr="00B70100">
              <w:rPr>
                <w:rFonts w:ascii="Cambria" w:hAnsi="Cambria" w:cs="Arial"/>
                <w:sz w:val="22"/>
                <w:szCs w:val="22"/>
              </w:rPr>
              <w:t>WebTaksator</w:t>
            </w:r>
            <w:proofErr w:type="spellEnd"/>
          </w:p>
        </w:tc>
        <w:tc>
          <w:tcPr>
            <w:tcW w:w="755" w:type="dxa"/>
            <w:vAlign w:val="center"/>
          </w:tcPr>
          <w:p w14:paraId="5BD9A681" w14:textId="2FD3BD7E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47D57AFB" w14:textId="79C9299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63DBBA09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7F7CD6B7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3461673" w14:textId="0AB4D50F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2D8303D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ABF74BF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333652E7" w14:textId="77777777" w:rsidTr="0023305B">
        <w:tc>
          <w:tcPr>
            <w:tcW w:w="670" w:type="dxa"/>
            <w:vMerge/>
            <w:vAlign w:val="center"/>
          </w:tcPr>
          <w:p w14:paraId="218FAEF2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20374E83" w14:textId="44170647" w:rsidR="001F1D09" w:rsidRPr="00B70100" w:rsidRDefault="001F1D09" w:rsidP="001F1D09">
            <w:pPr>
              <w:pStyle w:val="Akapitzlist"/>
              <w:ind w:left="43"/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2a) wersji elektronicznej lub papierowej zestawień zbiorczych danych inwentaryzacyjnych</w:t>
            </w:r>
          </w:p>
        </w:tc>
        <w:tc>
          <w:tcPr>
            <w:tcW w:w="755" w:type="dxa"/>
            <w:vAlign w:val="center"/>
          </w:tcPr>
          <w:p w14:paraId="04CBADD8" w14:textId="71571B41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14D8D811" w14:textId="7BBABE60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5DE5B82D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0D7726F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44DEF3A" w14:textId="4390C285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CDF7B47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48952B2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6289A900" w14:textId="77777777" w:rsidTr="0023305B">
        <w:tc>
          <w:tcPr>
            <w:tcW w:w="670" w:type="dxa"/>
            <w:vMerge/>
            <w:vAlign w:val="center"/>
          </w:tcPr>
          <w:p w14:paraId="0475FB12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3D2D850E" w14:textId="42F14878" w:rsidR="001F1D09" w:rsidRPr="00B70100" w:rsidRDefault="001F1D09" w:rsidP="001F1D09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2b) wersji elektronicznej lub papierowej map gospodarczych</w:t>
            </w:r>
          </w:p>
        </w:tc>
        <w:tc>
          <w:tcPr>
            <w:tcW w:w="755" w:type="dxa"/>
            <w:vAlign w:val="center"/>
          </w:tcPr>
          <w:p w14:paraId="165647AD" w14:textId="23833040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0708664F" w14:textId="23DF7DE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6849897D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682C615E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09A02EA4" w14:textId="4FD62A69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129F4BC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219EC21D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45063BA0" w14:textId="77777777" w:rsidTr="0023305B">
        <w:tc>
          <w:tcPr>
            <w:tcW w:w="670" w:type="dxa"/>
            <w:vMerge/>
            <w:vAlign w:val="center"/>
          </w:tcPr>
          <w:p w14:paraId="753B82FA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071CA2B7" w14:textId="13BEF859" w:rsidR="001F1D09" w:rsidRPr="00B70100" w:rsidRDefault="001F1D09" w:rsidP="001F1D09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2c) wersji elektronicznej lub papierowej map przeglądowych projektowanych cięć rębnych, obszarów chronionych i funkcji lasu</w:t>
            </w:r>
          </w:p>
        </w:tc>
        <w:tc>
          <w:tcPr>
            <w:tcW w:w="755" w:type="dxa"/>
            <w:vAlign w:val="center"/>
          </w:tcPr>
          <w:p w14:paraId="709AFD8D" w14:textId="6625E611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04FDF779" w14:textId="7CC2EC8D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1E0B8A24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BBF4EDC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35412836" w14:textId="06B9F12F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1FB074BD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4F7B3753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48B353D9" w14:textId="77777777" w:rsidTr="0023305B">
        <w:tc>
          <w:tcPr>
            <w:tcW w:w="670" w:type="dxa"/>
            <w:vMerge/>
            <w:vAlign w:val="center"/>
          </w:tcPr>
          <w:p w14:paraId="42394045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29637ACC" w14:textId="0475684A" w:rsidR="001F1D09" w:rsidRPr="00B70100" w:rsidRDefault="001F1D09" w:rsidP="001F1D09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2d) wersji elektronicznej lub papierowej projektu prognozy oddziaływania na środowisko</w:t>
            </w:r>
          </w:p>
        </w:tc>
        <w:tc>
          <w:tcPr>
            <w:tcW w:w="755" w:type="dxa"/>
            <w:vAlign w:val="center"/>
          </w:tcPr>
          <w:p w14:paraId="686AB4E1" w14:textId="266639A5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0AA1499" w14:textId="54ABFF33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77E50AE5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28DFE0D0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FC05B83" w14:textId="2D631BB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0183832A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2D4B9C2E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3802325D" w14:textId="77777777" w:rsidTr="0023305B">
        <w:tc>
          <w:tcPr>
            <w:tcW w:w="670" w:type="dxa"/>
            <w:vMerge/>
            <w:vAlign w:val="center"/>
          </w:tcPr>
          <w:p w14:paraId="5615A9E4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182369E5" w14:textId="1854CE05" w:rsidR="001F1D09" w:rsidRPr="00B70100" w:rsidRDefault="001F1D09" w:rsidP="001F1D09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2e) wersji elektronicznej lub papierowej aktualizacji programu ochrony przyrody wraz z mapami</w:t>
            </w:r>
          </w:p>
        </w:tc>
        <w:tc>
          <w:tcPr>
            <w:tcW w:w="755" w:type="dxa"/>
            <w:vAlign w:val="center"/>
          </w:tcPr>
          <w:p w14:paraId="21A23668" w14:textId="2337240E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70E00CE" w14:textId="19509208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1F41D48D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B83E669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4E2B2508" w14:textId="5E6F6F05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8388A68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C22A433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138D25B2" w14:textId="77777777" w:rsidTr="0023305B">
        <w:tc>
          <w:tcPr>
            <w:tcW w:w="670" w:type="dxa"/>
            <w:vMerge/>
            <w:vAlign w:val="center"/>
          </w:tcPr>
          <w:p w14:paraId="4093BCBE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7EBC93B2" w14:textId="25B8C69B" w:rsidR="001F1D09" w:rsidRPr="00B70100" w:rsidRDefault="001F1D09" w:rsidP="001F1D09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2f) referatu Wykonawcy</w:t>
            </w:r>
          </w:p>
        </w:tc>
        <w:tc>
          <w:tcPr>
            <w:tcW w:w="755" w:type="dxa"/>
            <w:vAlign w:val="center"/>
          </w:tcPr>
          <w:p w14:paraId="237B093B" w14:textId="4E2AFCE4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421DCFC2" w14:textId="1591D131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0CB82F94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1105FC09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DA2B2BF" w14:textId="18E8FBE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5B01C2E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603605E6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7447F837" w14:textId="77777777" w:rsidTr="0023305B">
        <w:tc>
          <w:tcPr>
            <w:tcW w:w="670" w:type="dxa"/>
            <w:vAlign w:val="center"/>
          </w:tcPr>
          <w:p w14:paraId="07FDD910" w14:textId="1ED72E3B" w:rsidR="001F1D09" w:rsidRPr="00B70100" w:rsidRDefault="00765B54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4244" w:type="dxa"/>
            <w:vAlign w:val="center"/>
          </w:tcPr>
          <w:p w14:paraId="307CF482" w14:textId="5CC953A7" w:rsidR="001F1D09" w:rsidRPr="00B70100" w:rsidRDefault="001F1D09" w:rsidP="001F1D09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Prace zakończeniowe – wersja cyfrowa (przekazanie gotowego projektu planu urządzenia lasu w formie cyfrowej)</w:t>
            </w:r>
          </w:p>
        </w:tc>
        <w:tc>
          <w:tcPr>
            <w:tcW w:w="755" w:type="dxa"/>
            <w:vAlign w:val="center"/>
          </w:tcPr>
          <w:p w14:paraId="44BCF3D2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  <w:p w14:paraId="1FE29BE7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5383B3E0" w14:textId="6390AF4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7E9872BC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97698BF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5CEBA5F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D07FF7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77C9FC12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AD83A79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6436A863" w14:textId="77777777" w:rsidTr="0023305B">
        <w:tc>
          <w:tcPr>
            <w:tcW w:w="670" w:type="dxa"/>
            <w:vAlign w:val="center"/>
          </w:tcPr>
          <w:p w14:paraId="00BDBDE3" w14:textId="0C3F671C" w:rsidR="001F1D09" w:rsidRPr="00B70100" w:rsidRDefault="00765B54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  <w:bookmarkStart w:id="0" w:name="_GoBack"/>
            <w:bookmarkEnd w:id="0"/>
          </w:p>
        </w:tc>
        <w:tc>
          <w:tcPr>
            <w:tcW w:w="4244" w:type="dxa"/>
            <w:vAlign w:val="center"/>
          </w:tcPr>
          <w:p w14:paraId="0A2A4FB6" w14:textId="329B2375" w:rsidR="001F1D09" w:rsidRPr="00B70100" w:rsidRDefault="001F1D09" w:rsidP="001F1D09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sz w:val="22"/>
                <w:szCs w:val="22"/>
              </w:rPr>
              <w:t>Prace zakończeniowe – wersja papierowa (przekazanie gotowego projektu planu urządzenia lasu w formie papierowej).</w:t>
            </w:r>
          </w:p>
        </w:tc>
        <w:tc>
          <w:tcPr>
            <w:tcW w:w="755" w:type="dxa"/>
            <w:vAlign w:val="center"/>
          </w:tcPr>
          <w:p w14:paraId="26C42C92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  <w:p w14:paraId="1440ACF9" w14:textId="10975581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10387FC0" w14:textId="7CD77F6F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15 847</w:t>
            </w:r>
          </w:p>
        </w:tc>
        <w:tc>
          <w:tcPr>
            <w:tcW w:w="1439" w:type="dxa"/>
            <w:vAlign w:val="center"/>
          </w:tcPr>
          <w:p w14:paraId="628995D1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34569CC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8F59921" w14:textId="77777777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8F8AACD" w14:textId="638DC708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6BD3F54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053376F3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1F1D09" w:rsidRPr="00B70100" w14:paraId="36D5195C" w14:textId="77777777" w:rsidTr="00D90922">
        <w:tc>
          <w:tcPr>
            <w:tcW w:w="8039" w:type="dxa"/>
            <w:gridSpan w:val="5"/>
          </w:tcPr>
          <w:p w14:paraId="513E5A70" w14:textId="5EFA5B09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Cena łączna netto w PLN</w:t>
            </w:r>
          </w:p>
        </w:tc>
        <w:tc>
          <w:tcPr>
            <w:tcW w:w="1625" w:type="dxa"/>
          </w:tcPr>
          <w:p w14:paraId="60206289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75" w:type="dxa"/>
          </w:tcPr>
          <w:p w14:paraId="55711888" w14:textId="37D8F416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EC6EF6C" w14:textId="63C5076D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748" w:type="dxa"/>
          </w:tcPr>
          <w:p w14:paraId="60DBF027" w14:textId="0256BC62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</w:tr>
      <w:tr w:rsidR="001F1D09" w:rsidRPr="00B70100" w14:paraId="217D8A27" w14:textId="77777777" w:rsidTr="00D90922">
        <w:tc>
          <w:tcPr>
            <w:tcW w:w="8039" w:type="dxa"/>
            <w:gridSpan w:val="5"/>
          </w:tcPr>
          <w:p w14:paraId="761FE128" w14:textId="6D52AB29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Cena łączna brutto w PLN</w:t>
            </w:r>
          </w:p>
        </w:tc>
        <w:tc>
          <w:tcPr>
            <w:tcW w:w="1625" w:type="dxa"/>
          </w:tcPr>
          <w:p w14:paraId="400DA46E" w14:textId="5485B093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</w:tcPr>
          <w:p w14:paraId="6669F530" w14:textId="1918B42E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0100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9F01B7E" w14:textId="69573505" w:rsidR="001F1D09" w:rsidRPr="00B70100" w:rsidRDefault="001F1D09" w:rsidP="001F1D09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48" w:type="dxa"/>
          </w:tcPr>
          <w:p w14:paraId="5B5B5736" w14:textId="77777777" w:rsidR="001F1D09" w:rsidRPr="00B70100" w:rsidRDefault="001F1D09" w:rsidP="001F1D09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3E05E47" w14:textId="77777777" w:rsidR="00053C07" w:rsidRPr="00B70100" w:rsidRDefault="00053C07" w:rsidP="00D63663">
      <w:pPr>
        <w:spacing w:before="120"/>
        <w:jc w:val="left"/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p w14:paraId="10F5980D" w14:textId="77777777" w:rsidR="0051749F" w:rsidRPr="00B70100" w:rsidRDefault="0051749F" w:rsidP="0051749F">
      <w:pPr>
        <w:spacing w:before="120"/>
        <w:ind w:left="7938"/>
        <w:jc w:val="left"/>
        <w:rPr>
          <w:rFonts w:ascii="Cambria" w:hAnsi="Cambria" w:cs="Arial"/>
          <w:bCs/>
          <w:i/>
          <w:sz w:val="22"/>
          <w:szCs w:val="22"/>
        </w:rPr>
      </w:pPr>
    </w:p>
    <w:p w14:paraId="629E94B5" w14:textId="49AAB07D" w:rsidR="00834071" w:rsidRPr="00B70100" w:rsidRDefault="00834071" w:rsidP="00CE0B2C">
      <w:pPr>
        <w:spacing w:before="120"/>
        <w:ind w:left="7938"/>
        <w:jc w:val="left"/>
        <w:rPr>
          <w:rFonts w:ascii="Cambria" w:hAnsi="Cambria" w:cs="Arial"/>
          <w:bCs/>
          <w:i/>
          <w:sz w:val="22"/>
          <w:szCs w:val="22"/>
        </w:rPr>
      </w:pPr>
      <w:r w:rsidRPr="00B70100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B70100">
        <w:rPr>
          <w:rFonts w:ascii="Cambria" w:hAnsi="Cambria" w:cs="Arial"/>
          <w:bCs/>
          <w:i/>
          <w:sz w:val="22"/>
          <w:szCs w:val="22"/>
        </w:rPr>
        <w:tab/>
      </w:r>
      <w:r w:rsidRPr="00B70100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B70100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bookmarkEnd w:id="1"/>
    </w:p>
    <w:p w14:paraId="107413B4" w14:textId="5A89566F" w:rsidR="00BE32B9" w:rsidRPr="00B70100" w:rsidRDefault="00BE32B9" w:rsidP="0089001F">
      <w:pPr>
        <w:jc w:val="center"/>
        <w:rPr>
          <w:rFonts w:ascii="Cambria" w:hAnsi="Cambria" w:cs="Arial"/>
          <w:bCs/>
          <w:sz w:val="22"/>
          <w:szCs w:val="22"/>
          <w:lang w:eastAsia="ar-SA"/>
        </w:rPr>
      </w:pPr>
    </w:p>
    <w:sectPr w:rsidR="00BE32B9" w:rsidRPr="00B70100" w:rsidSect="001A58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F0393D3" w16cex:dateUtc="2025-11-19T13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01A85" w14:textId="77777777" w:rsidR="00FA0641" w:rsidRDefault="00FA0641" w:rsidP="002D0E41">
      <w:r>
        <w:separator/>
      </w:r>
    </w:p>
  </w:endnote>
  <w:endnote w:type="continuationSeparator" w:id="0">
    <w:p w14:paraId="186AEB97" w14:textId="77777777" w:rsidR="00FA0641" w:rsidRDefault="00FA0641" w:rsidP="002D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8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04561" w14:textId="77777777" w:rsidR="009108CB" w:rsidRDefault="009108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DE416" w14:textId="0ADBD914" w:rsidR="00BD2EA4" w:rsidRPr="00493FE8" w:rsidRDefault="00BD2EA4" w:rsidP="002D0E41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0E41">
      <w:rPr>
        <w:rFonts w:ascii="Arial" w:hAnsi="Arial" w:cs="Arial"/>
        <w:sz w:val="16"/>
        <w:szCs w:val="16"/>
      </w:rPr>
      <w:fldChar w:fldCharType="begin"/>
    </w:r>
    <w:r w:rsidRPr="002D0E41">
      <w:rPr>
        <w:rFonts w:ascii="Arial" w:hAnsi="Arial" w:cs="Arial"/>
        <w:sz w:val="16"/>
        <w:szCs w:val="16"/>
      </w:rPr>
      <w:instrText>PAGE   \* MERGEFORMAT</w:instrText>
    </w:r>
    <w:r w:rsidRPr="002D0E41">
      <w:rPr>
        <w:rFonts w:ascii="Arial" w:hAnsi="Arial" w:cs="Arial"/>
        <w:sz w:val="16"/>
        <w:szCs w:val="16"/>
      </w:rPr>
      <w:fldChar w:fldCharType="separate"/>
    </w:r>
    <w:r w:rsidR="00B911BE">
      <w:rPr>
        <w:rFonts w:ascii="Arial" w:hAnsi="Arial" w:cs="Arial"/>
        <w:noProof/>
        <w:sz w:val="16"/>
        <w:szCs w:val="16"/>
      </w:rPr>
      <w:t>2</w:t>
    </w:r>
    <w:r w:rsidRPr="002D0E41">
      <w:rPr>
        <w:rFonts w:ascii="Arial" w:hAnsi="Arial" w:cs="Arial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</w:t>
    </w:r>
    <w:r w:rsidRPr="002D0E41">
      <w:rPr>
        <w:rFonts w:ascii="Arial" w:hAnsi="Arial" w:cs="Arial"/>
        <w:sz w:val="16"/>
        <w:szCs w:val="16"/>
      </w:rPr>
      <w:t xml:space="preserve">| </w:t>
    </w:r>
    <w:r w:rsidRPr="002D0E4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43AC83C" w14:textId="77777777" w:rsidR="00BD2EA4" w:rsidRDefault="00BD2E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34E136" w14:textId="77777777" w:rsidR="009108CB" w:rsidRDefault="009108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445C1" w14:textId="77777777" w:rsidR="00FA0641" w:rsidRDefault="00FA0641" w:rsidP="002D0E41">
      <w:r>
        <w:separator/>
      </w:r>
    </w:p>
  </w:footnote>
  <w:footnote w:type="continuationSeparator" w:id="0">
    <w:p w14:paraId="79C7D480" w14:textId="77777777" w:rsidR="00FA0641" w:rsidRDefault="00FA0641" w:rsidP="002D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63680" w14:textId="77777777" w:rsidR="009108CB" w:rsidRDefault="009108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DBC49" w14:textId="7C9D0B0D" w:rsidR="00E87DBB" w:rsidRDefault="00E87DBB" w:rsidP="00E87DBB">
    <w:pPr>
      <w:pStyle w:val="Nagwek"/>
    </w:pPr>
    <w:r>
      <w:t>EB.270.</w:t>
    </w:r>
    <w:r w:rsidR="001F1D09">
      <w:t>22</w:t>
    </w:r>
    <w:r>
      <w:t>.202</w:t>
    </w:r>
    <w:r w:rsidR="009108CB">
      <w:t>5</w:t>
    </w:r>
  </w:p>
  <w:p w14:paraId="761B581E" w14:textId="1B19B6FD" w:rsidR="00C16E3F" w:rsidRPr="00E87DBB" w:rsidRDefault="00C16E3F" w:rsidP="00E87D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2EDE7" w14:textId="77777777" w:rsidR="009108CB" w:rsidRDefault="009108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F519E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D15030"/>
    <w:multiLevelType w:val="hybridMultilevel"/>
    <w:tmpl w:val="22BA84E0"/>
    <w:lvl w:ilvl="0" w:tplc="53426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D526B8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95EF1"/>
    <w:multiLevelType w:val="hybridMultilevel"/>
    <w:tmpl w:val="8C9A90A8"/>
    <w:lvl w:ilvl="0" w:tplc="E102B4B8">
      <w:start w:val="1"/>
      <w:numFmt w:val="decimal"/>
      <w:lvlText w:val="%1)"/>
      <w:lvlJc w:val="left"/>
      <w:pPr>
        <w:ind w:left="1429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4E60E6D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065F00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05EF5598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D01121F"/>
    <w:multiLevelType w:val="hybridMultilevel"/>
    <w:tmpl w:val="A48AE6A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0D5A55DA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B87F67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CA14E2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1D626FEA"/>
    <w:multiLevelType w:val="hybridMultilevel"/>
    <w:tmpl w:val="6000567E"/>
    <w:lvl w:ilvl="0" w:tplc="ABA4547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FC629F5"/>
    <w:multiLevelType w:val="multilevel"/>
    <w:tmpl w:val="2C225A12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3" w15:restartNumberingAfterBreak="0">
    <w:nsid w:val="208D0C42"/>
    <w:multiLevelType w:val="hybridMultilevel"/>
    <w:tmpl w:val="F3943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462025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5" w15:restartNumberingAfterBreak="0">
    <w:nsid w:val="217E1A56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3EB30A1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C45713"/>
    <w:multiLevelType w:val="multilevel"/>
    <w:tmpl w:val="152EF6A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29525CE5"/>
    <w:multiLevelType w:val="hybridMultilevel"/>
    <w:tmpl w:val="491E5AB2"/>
    <w:lvl w:ilvl="0" w:tplc="0BE6F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BEE12E6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2CCD0212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953B5"/>
    <w:multiLevelType w:val="hybridMultilevel"/>
    <w:tmpl w:val="FCCCA4FC"/>
    <w:lvl w:ilvl="0" w:tplc="C7B8679C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D120E1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405EA"/>
    <w:multiLevelType w:val="multilevel"/>
    <w:tmpl w:val="39524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  <w:b/>
      </w:rPr>
    </w:lvl>
  </w:abstractNum>
  <w:abstractNum w:abstractNumId="3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3EBA1B1A"/>
    <w:multiLevelType w:val="multilevel"/>
    <w:tmpl w:val="D2CEB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67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08D1D26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2B854B4"/>
    <w:multiLevelType w:val="multilevel"/>
    <w:tmpl w:val="70A274E2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44246E63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D03F4"/>
    <w:multiLevelType w:val="hybridMultilevel"/>
    <w:tmpl w:val="74A20964"/>
    <w:lvl w:ilvl="0" w:tplc="88B2A09C">
      <w:start w:val="1"/>
      <w:numFmt w:val="upperRoman"/>
      <w:lvlText w:val="%1)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510B4C7F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3236B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B6743AA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7" w15:restartNumberingAfterBreak="0">
    <w:nsid w:val="5C7D7252"/>
    <w:multiLevelType w:val="hybridMultilevel"/>
    <w:tmpl w:val="CE3A1EBE"/>
    <w:lvl w:ilvl="0" w:tplc="CE4A8298">
      <w:start w:val="1"/>
      <w:numFmt w:val="lowerLetter"/>
      <w:lvlText w:val="%1)"/>
      <w:lvlJc w:val="left"/>
      <w:pPr>
        <w:ind w:left="18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644D265E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 w15:restartNumberingAfterBreak="0">
    <w:nsid w:val="65EE1788"/>
    <w:multiLevelType w:val="hybridMultilevel"/>
    <w:tmpl w:val="D2DE49D2"/>
    <w:lvl w:ilvl="0" w:tplc="2CF2B192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91224D0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6A0F0604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5" w15:restartNumberingAfterBreak="0">
    <w:nsid w:val="708034D8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6" w15:restartNumberingAfterBreak="0">
    <w:nsid w:val="74831B45"/>
    <w:multiLevelType w:val="multilevel"/>
    <w:tmpl w:val="27B263C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9807A9B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E2039A"/>
    <w:multiLevelType w:val="hybridMultilevel"/>
    <w:tmpl w:val="90AA5B42"/>
    <w:lvl w:ilvl="0" w:tplc="A36C14FA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43172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0" w15:restartNumberingAfterBreak="0">
    <w:nsid w:val="7B5E05CA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4"/>
  </w:num>
  <w:num w:numId="2">
    <w:abstractNumId w:val="36"/>
  </w:num>
  <w:num w:numId="3">
    <w:abstractNumId w:val="11"/>
  </w:num>
  <w:num w:numId="4">
    <w:abstractNumId w:val="54"/>
  </w:num>
  <w:num w:numId="5">
    <w:abstractNumId w:val="35"/>
  </w:num>
  <w:num w:numId="6">
    <w:abstractNumId w:val="13"/>
  </w:num>
  <w:num w:numId="7">
    <w:abstractNumId w:val="45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1"/>
    <w:lvlOverride w:ilvl="0">
      <w:startOverride w:val="1"/>
    </w:lvlOverride>
  </w:num>
  <w:num w:numId="10">
    <w:abstractNumId w:val="48"/>
    <w:lvlOverride w:ilvl="0">
      <w:startOverride w:val="1"/>
    </w:lvlOverride>
  </w:num>
  <w:num w:numId="11">
    <w:abstractNumId w:val="38"/>
    <w:lvlOverride w:ilvl="0">
      <w:startOverride w:val="1"/>
    </w:lvlOverride>
  </w:num>
  <w:num w:numId="12">
    <w:abstractNumId w:val="56"/>
  </w:num>
  <w:num w:numId="13">
    <w:abstractNumId w:val="22"/>
  </w:num>
  <w:num w:numId="14">
    <w:abstractNumId w:val="39"/>
  </w:num>
  <w:num w:numId="15">
    <w:abstractNumId w:val="28"/>
  </w:num>
  <w:num w:numId="16">
    <w:abstractNumId w:val="58"/>
  </w:num>
  <w:num w:numId="17">
    <w:abstractNumId w:val="33"/>
  </w:num>
  <w:num w:numId="18">
    <w:abstractNumId w:val="55"/>
  </w:num>
  <w:num w:numId="19">
    <w:abstractNumId w:val="30"/>
  </w:num>
  <w:num w:numId="20">
    <w:abstractNumId w:val="41"/>
  </w:num>
  <w:num w:numId="21">
    <w:abstractNumId w:val="50"/>
  </w:num>
  <w:num w:numId="22">
    <w:abstractNumId w:val="32"/>
  </w:num>
  <w:num w:numId="23">
    <w:abstractNumId w:val="29"/>
  </w:num>
  <w:num w:numId="24">
    <w:abstractNumId w:val="52"/>
  </w:num>
  <w:num w:numId="25">
    <w:abstractNumId w:val="46"/>
  </w:num>
  <w:num w:numId="26">
    <w:abstractNumId w:val="49"/>
  </w:num>
  <w:num w:numId="27">
    <w:abstractNumId w:val="25"/>
  </w:num>
  <w:num w:numId="28">
    <w:abstractNumId w:val="44"/>
  </w:num>
  <w:num w:numId="29">
    <w:abstractNumId w:val="20"/>
  </w:num>
  <w:num w:numId="30">
    <w:abstractNumId w:val="15"/>
  </w:num>
  <w:num w:numId="31">
    <w:abstractNumId w:val="40"/>
  </w:num>
  <w:num w:numId="32">
    <w:abstractNumId w:val="42"/>
  </w:num>
  <w:num w:numId="33">
    <w:abstractNumId w:val="10"/>
  </w:num>
  <w:num w:numId="34">
    <w:abstractNumId w:val="60"/>
  </w:num>
  <w:num w:numId="35">
    <w:abstractNumId w:val="14"/>
  </w:num>
  <w:num w:numId="36">
    <w:abstractNumId w:val="16"/>
  </w:num>
  <w:num w:numId="37">
    <w:abstractNumId w:val="17"/>
  </w:num>
  <w:num w:numId="38">
    <w:abstractNumId w:val="24"/>
  </w:num>
  <w:num w:numId="39">
    <w:abstractNumId w:val="57"/>
  </w:num>
  <w:num w:numId="40">
    <w:abstractNumId w:val="59"/>
  </w:num>
  <w:num w:numId="41">
    <w:abstractNumId w:val="12"/>
  </w:num>
  <w:num w:numId="42">
    <w:abstractNumId w:val="21"/>
  </w:num>
  <w:num w:numId="43">
    <w:abstractNumId w:val="47"/>
  </w:num>
  <w:num w:numId="44">
    <w:abstractNumId w:val="53"/>
  </w:num>
  <w:num w:numId="45">
    <w:abstractNumId w:val="43"/>
  </w:num>
  <w:num w:numId="46">
    <w:abstractNumId w:val="23"/>
  </w:num>
  <w:num w:numId="47">
    <w:abstractNumId w:val="37"/>
  </w:num>
  <w:num w:numId="48">
    <w:abstractNumId w:val="31"/>
  </w:num>
  <w:num w:numId="49">
    <w:abstractNumId w:val="27"/>
  </w:num>
  <w:num w:numId="50">
    <w:abstractNumId w:val="19"/>
  </w:num>
  <w:num w:numId="51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0D"/>
    <w:rsid w:val="00012698"/>
    <w:rsid w:val="00014EBE"/>
    <w:rsid w:val="0001570D"/>
    <w:rsid w:val="00015C9E"/>
    <w:rsid w:val="00016A87"/>
    <w:rsid w:val="000177EE"/>
    <w:rsid w:val="000179B7"/>
    <w:rsid w:val="00021D85"/>
    <w:rsid w:val="00022665"/>
    <w:rsid w:val="00023DA1"/>
    <w:rsid w:val="00026838"/>
    <w:rsid w:val="00026B8C"/>
    <w:rsid w:val="00027AB6"/>
    <w:rsid w:val="00030BA1"/>
    <w:rsid w:val="00032FF3"/>
    <w:rsid w:val="0003468A"/>
    <w:rsid w:val="00034A30"/>
    <w:rsid w:val="0004182D"/>
    <w:rsid w:val="00043559"/>
    <w:rsid w:val="00045630"/>
    <w:rsid w:val="00050391"/>
    <w:rsid w:val="00051922"/>
    <w:rsid w:val="00053C07"/>
    <w:rsid w:val="000649C1"/>
    <w:rsid w:val="00065546"/>
    <w:rsid w:val="00065C6E"/>
    <w:rsid w:val="00066257"/>
    <w:rsid w:val="00070C25"/>
    <w:rsid w:val="00074A75"/>
    <w:rsid w:val="00076D07"/>
    <w:rsid w:val="00084375"/>
    <w:rsid w:val="00085839"/>
    <w:rsid w:val="0009076F"/>
    <w:rsid w:val="0009431F"/>
    <w:rsid w:val="000A096A"/>
    <w:rsid w:val="000A1D7D"/>
    <w:rsid w:val="000A3C79"/>
    <w:rsid w:val="000A5D71"/>
    <w:rsid w:val="000A5DCB"/>
    <w:rsid w:val="000A7313"/>
    <w:rsid w:val="000B1741"/>
    <w:rsid w:val="000B6868"/>
    <w:rsid w:val="000C3734"/>
    <w:rsid w:val="000C5BAE"/>
    <w:rsid w:val="000C6020"/>
    <w:rsid w:val="000D2002"/>
    <w:rsid w:val="000D4E49"/>
    <w:rsid w:val="000D5154"/>
    <w:rsid w:val="000D702E"/>
    <w:rsid w:val="000E061D"/>
    <w:rsid w:val="000E28B9"/>
    <w:rsid w:val="000E59D3"/>
    <w:rsid w:val="000E627A"/>
    <w:rsid w:val="000E74A5"/>
    <w:rsid w:val="000F2709"/>
    <w:rsid w:val="000F2879"/>
    <w:rsid w:val="000F5CDB"/>
    <w:rsid w:val="000F6AB8"/>
    <w:rsid w:val="00100265"/>
    <w:rsid w:val="001012F7"/>
    <w:rsid w:val="00101A54"/>
    <w:rsid w:val="00113118"/>
    <w:rsid w:val="00113534"/>
    <w:rsid w:val="00113EB7"/>
    <w:rsid w:val="00114204"/>
    <w:rsid w:val="00115E93"/>
    <w:rsid w:val="00117FBF"/>
    <w:rsid w:val="001226F4"/>
    <w:rsid w:val="001251D2"/>
    <w:rsid w:val="001256AC"/>
    <w:rsid w:val="001305FE"/>
    <w:rsid w:val="001325B0"/>
    <w:rsid w:val="00132E6A"/>
    <w:rsid w:val="00134C39"/>
    <w:rsid w:val="0013775D"/>
    <w:rsid w:val="0014031E"/>
    <w:rsid w:val="001407A2"/>
    <w:rsid w:val="00140824"/>
    <w:rsid w:val="001408AF"/>
    <w:rsid w:val="001456EE"/>
    <w:rsid w:val="00155069"/>
    <w:rsid w:val="00156177"/>
    <w:rsid w:val="001670B3"/>
    <w:rsid w:val="00167618"/>
    <w:rsid w:val="001763DF"/>
    <w:rsid w:val="001779DA"/>
    <w:rsid w:val="0018093C"/>
    <w:rsid w:val="00181A7E"/>
    <w:rsid w:val="0018263E"/>
    <w:rsid w:val="00182AFE"/>
    <w:rsid w:val="00185B3C"/>
    <w:rsid w:val="0019073B"/>
    <w:rsid w:val="0019278A"/>
    <w:rsid w:val="0019634E"/>
    <w:rsid w:val="00196F25"/>
    <w:rsid w:val="001A0AC0"/>
    <w:rsid w:val="001A122E"/>
    <w:rsid w:val="001A169C"/>
    <w:rsid w:val="001A2CD4"/>
    <w:rsid w:val="001A2D5B"/>
    <w:rsid w:val="001A4A16"/>
    <w:rsid w:val="001A5855"/>
    <w:rsid w:val="001A58B7"/>
    <w:rsid w:val="001A6BFD"/>
    <w:rsid w:val="001B16C9"/>
    <w:rsid w:val="001C10CF"/>
    <w:rsid w:val="001C29C3"/>
    <w:rsid w:val="001C2AD1"/>
    <w:rsid w:val="001C3F49"/>
    <w:rsid w:val="001C44F5"/>
    <w:rsid w:val="001C6308"/>
    <w:rsid w:val="001C6506"/>
    <w:rsid w:val="001D0B34"/>
    <w:rsid w:val="001D1FC7"/>
    <w:rsid w:val="001D3AA6"/>
    <w:rsid w:val="001D48D6"/>
    <w:rsid w:val="001D4C85"/>
    <w:rsid w:val="001D4E69"/>
    <w:rsid w:val="001D6966"/>
    <w:rsid w:val="001E42B8"/>
    <w:rsid w:val="001E57C9"/>
    <w:rsid w:val="001F0578"/>
    <w:rsid w:val="001F1D09"/>
    <w:rsid w:val="001F1E69"/>
    <w:rsid w:val="001F40DE"/>
    <w:rsid w:val="001F42E0"/>
    <w:rsid w:val="001F56F6"/>
    <w:rsid w:val="001F63B4"/>
    <w:rsid w:val="00200EFD"/>
    <w:rsid w:val="00204577"/>
    <w:rsid w:val="00212585"/>
    <w:rsid w:val="00216533"/>
    <w:rsid w:val="00221C18"/>
    <w:rsid w:val="0022678B"/>
    <w:rsid w:val="0023305B"/>
    <w:rsid w:val="00234709"/>
    <w:rsid w:val="00235AD3"/>
    <w:rsid w:val="002440FF"/>
    <w:rsid w:val="002463FA"/>
    <w:rsid w:val="00250BE3"/>
    <w:rsid w:val="00250BEB"/>
    <w:rsid w:val="00252938"/>
    <w:rsid w:val="00256F92"/>
    <w:rsid w:val="002621FF"/>
    <w:rsid w:val="002668B0"/>
    <w:rsid w:val="0027149B"/>
    <w:rsid w:val="0027311E"/>
    <w:rsid w:val="00274179"/>
    <w:rsid w:val="002752E0"/>
    <w:rsid w:val="00276ACE"/>
    <w:rsid w:val="00282699"/>
    <w:rsid w:val="00283D15"/>
    <w:rsid w:val="00286810"/>
    <w:rsid w:val="0028748D"/>
    <w:rsid w:val="002948D3"/>
    <w:rsid w:val="00296257"/>
    <w:rsid w:val="002A23C9"/>
    <w:rsid w:val="002A535D"/>
    <w:rsid w:val="002A53A9"/>
    <w:rsid w:val="002B079A"/>
    <w:rsid w:val="002B106D"/>
    <w:rsid w:val="002B2044"/>
    <w:rsid w:val="002B33F3"/>
    <w:rsid w:val="002B4BB3"/>
    <w:rsid w:val="002B5BF3"/>
    <w:rsid w:val="002C0557"/>
    <w:rsid w:val="002C0B76"/>
    <w:rsid w:val="002C587F"/>
    <w:rsid w:val="002C5D08"/>
    <w:rsid w:val="002D0E41"/>
    <w:rsid w:val="002D4A73"/>
    <w:rsid w:val="002E3E55"/>
    <w:rsid w:val="002E5BED"/>
    <w:rsid w:val="002E7BF1"/>
    <w:rsid w:val="002E7D33"/>
    <w:rsid w:val="002F3ADA"/>
    <w:rsid w:val="002F4DED"/>
    <w:rsid w:val="002F512E"/>
    <w:rsid w:val="002F514B"/>
    <w:rsid w:val="002F5E0D"/>
    <w:rsid w:val="002F62E8"/>
    <w:rsid w:val="002F712A"/>
    <w:rsid w:val="002F7168"/>
    <w:rsid w:val="0030340A"/>
    <w:rsid w:val="0030395F"/>
    <w:rsid w:val="00304FC4"/>
    <w:rsid w:val="0030622F"/>
    <w:rsid w:val="0031559C"/>
    <w:rsid w:val="003169A3"/>
    <w:rsid w:val="00320AF7"/>
    <w:rsid w:val="00323D1D"/>
    <w:rsid w:val="00324812"/>
    <w:rsid w:val="003249C9"/>
    <w:rsid w:val="0032697C"/>
    <w:rsid w:val="00327208"/>
    <w:rsid w:val="00327A7F"/>
    <w:rsid w:val="003310B9"/>
    <w:rsid w:val="00331EBA"/>
    <w:rsid w:val="00333544"/>
    <w:rsid w:val="003357BF"/>
    <w:rsid w:val="003362CC"/>
    <w:rsid w:val="003406F4"/>
    <w:rsid w:val="00342E7B"/>
    <w:rsid w:val="00343DDF"/>
    <w:rsid w:val="0035129D"/>
    <w:rsid w:val="00353087"/>
    <w:rsid w:val="00353ABF"/>
    <w:rsid w:val="003544AA"/>
    <w:rsid w:val="003554AF"/>
    <w:rsid w:val="00357C90"/>
    <w:rsid w:val="00360B51"/>
    <w:rsid w:val="003619C5"/>
    <w:rsid w:val="00362D12"/>
    <w:rsid w:val="00363495"/>
    <w:rsid w:val="00372230"/>
    <w:rsid w:val="003737E7"/>
    <w:rsid w:val="00377D52"/>
    <w:rsid w:val="003803A3"/>
    <w:rsid w:val="00381C9C"/>
    <w:rsid w:val="0039062B"/>
    <w:rsid w:val="00393617"/>
    <w:rsid w:val="0039394C"/>
    <w:rsid w:val="00395D3A"/>
    <w:rsid w:val="00395E9E"/>
    <w:rsid w:val="00396A8E"/>
    <w:rsid w:val="003977EB"/>
    <w:rsid w:val="003A1638"/>
    <w:rsid w:val="003A2708"/>
    <w:rsid w:val="003A6848"/>
    <w:rsid w:val="003B2088"/>
    <w:rsid w:val="003B567C"/>
    <w:rsid w:val="003B689F"/>
    <w:rsid w:val="003D6F3A"/>
    <w:rsid w:val="003E238A"/>
    <w:rsid w:val="003E741F"/>
    <w:rsid w:val="003F24F8"/>
    <w:rsid w:val="003F42E7"/>
    <w:rsid w:val="003F4A6B"/>
    <w:rsid w:val="003F5ED9"/>
    <w:rsid w:val="00400F8A"/>
    <w:rsid w:val="00403D8B"/>
    <w:rsid w:val="0040433E"/>
    <w:rsid w:val="00404982"/>
    <w:rsid w:val="0041205B"/>
    <w:rsid w:val="00414123"/>
    <w:rsid w:val="004158D4"/>
    <w:rsid w:val="00417A69"/>
    <w:rsid w:val="00420111"/>
    <w:rsid w:val="0042106D"/>
    <w:rsid w:val="00421146"/>
    <w:rsid w:val="00421B66"/>
    <w:rsid w:val="00424D37"/>
    <w:rsid w:val="00425714"/>
    <w:rsid w:val="004267EB"/>
    <w:rsid w:val="00426EE4"/>
    <w:rsid w:val="0043112E"/>
    <w:rsid w:val="00432CB1"/>
    <w:rsid w:val="00433DBF"/>
    <w:rsid w:val="004342DA"/>
    <w:rsid w:val="0043611C"/>
    <w:rsid w:val="00436970"/>
    <w:rsid w:val="00441E48"/>
    <w:rsid w:val="00443E4D"/>
    <w:rsid w:val="00444BE8"/>
    <w:rsid w:val="00453766"/>
    <w:rsid w:val="004542DC"/>
    <w:rsid w:val="004564C0"/>
    <w:rsid w:val="00457F13"/>
    <w:rsid w:val="00460497"/>
    <w:rsid w:val="0046290C"/>
    <w:rsid w:val="00463064"/>
    <w:rsid w:val="004713B4"/>
    <w:rsid w:val="00473386"/>
    <w:rsid w:val="004744DB"/>
    <w:rsid w:val="00475276"/>
    <w:rsid w:val="004810F8"/>
    <w:rsid w:val="00486168"/>
    <w:rsid w:val="00490E5F"/>
    <w:rsid w:val="00495158"/>
    <w:rsid w:val="004978A2"/>
    <w:rsid w:val="00497AE7"/>
    <w:rsid w:val="004A1114"/>
    <w:rsid w:val="004A73D2"/>
    <w:rsid w:val="004B14EF"/>
    <w:rsid w:val="004B3BD8"/>
    <w:rsid w:val="004C0419"/>
    <w:rsid w:val="004C0F5D"/>
    <w:rsid w:val="004D2016"/>
    <w:rsid w:val="004D55EE"/>
    <w:rsid w:val="004E07A6"/>
    <w:rsid w:val="004E09AC"/>
    <w:rsid w:val="004E3EDD"/>
    <w:rsid w:val="004E465B"/>
    <w:rsid w:val="004E46E6"/>
    <w:rsid w:val="004E7E5B"/>
    <w:rsid w:val="004F0583"/>
    <w:rsid w:val="004F0C79"/>
    <w:rsid w:val="004F36BD"/>
    <w:rsid w:val="004F51F3"/>
    <w:rsid w:val="005018B1"/>
    <w:rsid w:val="00510804"/>
    <w:rsid w:val="00512490"/>
    <w:rsid w:val="0051566C"/>
    <w:rsid w:val="00515F6E"/>
    <w:rsid w:val="005169CB"/>
    <w:rsid w:val="0051749F"/>
    <w:rsid w:val="0052275B"/>
    <w:rsid w:val="00536443"/>
    <w:rsid w:val="00537A5F"/>
    <w:rsid w:val="00544627"/>
    <w:rsid w:val="00544AAD"/>
    <w:rsid w:val="00547646"/>
    <w:rsid w:val="005543A6"/>
    <w:rsid w:val="00561801"/>
    <w:rsid w:val="00564274"/>
    <w:rsid w:val="005671E5"/>
    <w:rsid w:val="00572C6E"/>
    <w:rsid w:val="00583C12"/>
    <w:rsid w:val="00587F3E"/>
    <w:rsid w:val="00594270"/>
    <w:rsid w:val="0059562D"/>
    <w:rsid w:val="005963F4"/>
    <w:rsid w:val="005B0B01"/>
    <w:rsid w:val="005B50E9"/>
    <w:rsid w:val="005B5267"/>
    <w:rsid w:val="005B7D93"/>
    <w:rsid w:val="005C2F16"/>
    <w:rsid w:val="005C517D"/>
    <w:rsid w:val="005C51E1"/>
    <w:rsid w:val="005C6983"/>
    <w:rsid w:val="005D04C2"/>
    <w:rsid w:val="005D1831"/>
    <w:rsid w:val="005D1B9A"/>
    <w:rsid w:val="005D41F1"/>
    <w:rsid w:val="005D42E2"/>
    <w:rsid w:val="005D6C0D"/>
    <w:rsid w:val="005D7DEF"/>
    <w:rsid w:val="005E55A7"/>
    <w:rsid w:val="005F2156"/>
    <w:rsid w:val="005F42E0"/>
    <w:rsid w:val="005F7316"/>
    <w:rsid w:val="005F7CA1"/>
    <w:rsid w:val="0060157D"/>
    <w:rsid w:val="00607F12"/>
    <w:rsid w:val="00611690"/>
    <w:rsid w:val="00620A0E"/>
    <w:rsid w:val="00621510"/>
    <w:rsid w:val="006218A4"/>
    <w:rsid w:val="00623D56"/>
    <w:rsid w:val="00625FE5"/>
    <w:rsid w:val="006264A1"/>
    <w:rsid w:val="0062704E"/>
    <w:rsid w:val="0063105B"/>
    <w:rsid w:val="00632029"/>
    <w:rsid w:val="00632198"/>
    <w:rsid w:val="006400B1"/>
    <w:rsid w:val="00642804"/>
    <w:rsid w:val="006443AF"/>
    <w:rsid w:val="00644ED9"/>
    <w:rsid w:val="0064525E"/>
    <w:rsid w:val="0064695A"/>
    <w:rsid w:val="00647DDB"/>
    <w:rsid w:val="006525F2"/>
    <w:rsid w:val="00653D0C"/>
    <w:rsid w:val="006557D3"/>
    <w:rsid w:val="006563F3"/>
    <w:rsid w:val="00660C06"/>
    <w:rsid w:val="0066367E"/>
    <w:rsid w:val="0066531C"/>
    <w:rsid w:val="006655FD"/>
    <w:rsid w:val="006676CE"/>
    <w:rsid w:val="00671C38"/>
    <w:rsid w:val="00675E85"/>
    <w:rsid w:val="00676A17"/>
    <w:rsid w:val="006774A9"/>
    <w:rsid w:val="0068322C"/>
    <w:rsid w:val="00687FF8"/>
    <w:rsid w:val="00690872"/>
    <w:rsid w:val="006A1064"/>
    <w:rsid w:val="006A389B"/>
    <w:rsid w:val="006A405E"/>
    <w:rsid w:val="006A694C"/>
    <w:rsid w:val="006A75F8"/>
    <w:rsid w:val="006B318F"/>
    <w:rsid w:val="006B47A1"/>
    <w:rsid w:val="006B4D77"/>
    <w:rsid w:val="006B52A6"/>
    <w:rsid w:val="006B744C"/>
    <w:rsid w:val="006C09E3"/>
    <w:rsid w:val="006C1A69"/>
    <w:rsid w:val="006C4600"/>
    <w:rsid w:val="006D0092"/>
    <w:rsid w:val="006D1716"/>
    <w:rsid w:val="006D2EA5"/>
    <w:rsid w:val="006D52B3"/>
    <w:rsid w:val="006E0065"/>
    <w:rsid w:val="006E0149"/>
    <w:rsid w:val="006E06BC"/>
    <w:rsid w:val="006E5356"/>
    <w:rsid w:val="006E5E7D"/>
    <w:rsid w:val="006F1658"/>
    <w:rsid w:val="006F1BC8"/>
    <w:rsid w:val="006F6073"/>
    <w:rsid w:val="006F6607"/>
    <w:rsid w:val="0070064F"/>
    <w:rsid w:val="00700A8B"/>
    <w:rsid w:val="00701E8B"/>
    <w:rsid w:val="00702AF3"/>
    <w:rsid w:val="007105E1"/>
    <w:rsid w:val="00710B8E"/>
    <w:rsid w:val="0072031C"/>
    <w:rsid w:val="00722F47"/>
    <w:rsid w:val="00723188"/>
    <w:rsid w:val="00725E6B"/>
    <w:rsid w:val="00727302"/>
    <w:rsid w:val="00727B18"/>
    <w:rsid w:val="00727B38"/>
    <w:rsid w:val="00727BC1"/>
    <w:rsid w:val="00735FC6"/>
    <w:rsid w:val="00737BE8"/>
    <w:rsid w:val="0074024A"/>
    <w:rsid w:val="00745EA2"/>
    <w:rsid w:val="00751557"/>
    <w:rsid w:val="00752536"/>
    <w:rsid w:val="00753FBF"/>
    <w:rsid w:val="00760498"/>
    <w:rsid w:val="00762647"/>
    <w:rsid w:val="00763884"/>
    <w:rsid w:val="0076587C"/>
    <w:rsid w:val="00765B54"/>
    <w:rsid w:val="00766531"/>
    <w:rsid w:val="00771134"/>
    <w:rsid w:val="00771F14"/>
    <w:rsid w:val="00773D0E"/>
    <w:rsid w:val="00775693"/>
    <w:rsid w:val="00782182"/>
    <w:rsid w:val="00782490"/>
    <w:rsid w:val="00786987"/>
    <w:rsid w:val="00795086"/>
    <w:rsid w:val="007A0413"/>
    <w:rsid w:val="007A28E8"/>
    <w:rsid w:val="007A327D"/>
    <w:rsid w:val="007A52A4"/>
    <w:rsid w:val="007A5FBA"/>
    <w:rsid w:val="007B08F2"/>
    <w:rsid w:val="007B35E2"/>
    <w:rsid w:val="007B66B8"/>
    <w:rsid w:val="007C10C7"/>
    <w:rsid w:val="007C327E"/>
    <w:rsid w:val="007C44D7"/>
    <w:rsid w:val="007D12F2"/>
    <w:rsid w:val="007D19AD"/>
    <w:rsid w:val="007D2D1D"/>
    <w:rsid w:val="007D5EC8"/>
    <w:rsid w:val="007E05B1"/>
    <w:rsid w:val="007E0EB5"/>
    <w:rsid w:val="007E11D2"/>
    <w:rsid w:val="007E23C5"/>
    <w:rsid w:val="007E5F46"/>
    <w:rsid w:val="007E777F"/>
    <w:rsid w:val="007E7AAD"/>
    <w:rsid w:val="007F6A24"/>
    <w:rsid w:val="00802B2F"/>
    <w:rsid w:val="00804173"/>
    <w:rsid w:val="00807C1A"/>
    <w:rsid w:val="00810928"/>
    <w:rsid w:val="008119A5"/>
    <w:rsid w:val="008128D1"/>
    <w:rsid w:val="00812FDC"/>
    <w:rsid w:val="00815601"/>
    <w:rsid w:val="00816E48"/>
    <w:rsid w:val="0082428A"/>
    <w:rsid w:val="00824C1F"/>
    <w:rsid w:val="008250D5"/>
    <w:rsid w:val="00825141"/>
    <w:rsid w:val="00825C42"/>
    <w:rsid w:val="0082738C"/>
    <w:rsid w:val="008323D9"/>
    <w:rsid w:val="00834071"/>
    <w:rsid w:val="00834AB8"/>
    <w:rsid w:val="008360B8"/>
    <w:rsid w:val="0084078F"/>
    <w:rsid w:val="00840FD1"/>
    <w:rsid w:val="00841DB1"/>
    <w:rsid w:val="008447FD"/>
    <w:rsid w:val="00846B42"/>
    <w:rsid w:val="00847C05"/>
    <w:rsid w:val="0085305C"/>
    <w:rsid w:val="00853A14"/>
    <w:rsid w:val="00855F6B"/>
    <w:rsid w:val="008570C6"/>
    <w:rsid w:val="00863B45"/>
    <w:rsid w:val="008644E7"/>
    <w:rsid w:val="00872564"/>
    <w:rsid w:val="00873A5E"/>
    <w:rsid w:val="0087680B"/>
    <w:rsid w:val="00884EFA"/>
    <w:rsid w:val="00885545"/>
    <w:rsid w:val="0089001F"/>
    <w:rsid w:val="00890A5B"/>
    <w:rsid w:val="00891A53"/>
    <w:rsid w:val="008A6BCB"/>
    <w:rsid w:val="008A766A"/>
    <w:rsid w:val="008B086F"/>
    <w:rsid w:val="008B191C"/>
    <w:rsid w:val="008C37CA"/>
    <w:rsid w:val="008C51EC"/>
    <w:rsid w:val="008D2D64"/>
    <w:rsid w:val="008D49D7"/>
    <w:rsid w:val="008D4E78"/>
    <w:rsid w:val="008D69EA"/>
    <w:rsid w:val="008D71F3"/>
    <w:rsid w:val="008D7E84"/>
    <w:rsid w:val="008E19C3"/>
    <w:rsid w:val="008E2889"/>
    <w:rsid w:val="008E47DE"/>
    <w:rsid w:val="008E5208"/>
    <w:rsid w:val="008E6DD7"/>
    <w:rsid w:val="008E73FC"/>
    <w:rsid w:val="008F01EE"/>
    <w:rsid w:val="008F3B1E"/>
    <w:rsid w:val="008F70B7"/>
    <w:rsid w:val="008F7B93"/>
    <w:rsid w:val="00901717"/>
    <w:rsid w:val="00902328"/>
    <w:rsid w:val="0090284A"/>
    <w:rsid w:val="0090304E"/>
    <w:rsid w:val="00906D61"/>
    <w:rsid w:val="009108CB"/>
    <w:rsid w:val="00911108"/>
    <w:rsid w:val="0091171D"/>
    <w:rsid w:val="00912EFB"/>
    <w:rsid w:val="00913FC9"/>
    <w:rsid w:val="00916C79"/>
    <w:rsid w:val="0092116D"/>
    <w:rsid w:val="009226C8"/>
    <w:rsid w:val="009238B6"/>
    <w:rsid w:val="00923DCF"/>
    <w:rsid w:val="009244B5"/>
    <w:rsid w:val="00924C1C"/>
    <w:rsid w:val="00925415"/>
    <w:rsid w:val="00930744"/>
    <w:rsid w:val="00935A26"/>
    <w:rsid w:val="00937839"/>
    <w:rsid w:val="009429AF"/>
    <w:rsid w:val="009553F0"/>
    <w:rsid w:val="00956855"/>
    <w:rsid w:val="0095751A"/>
    <w:rsid w:val="009614A6"/>
    <w:rsid w:val="00961785"/>
    <w:rsid w:val="00961C96"/>
    <w:rsid w:val="00962D4A"/>
    <w:rsid w:val="00963A19"/>
    <w:rsid w:val="00964739"/>
    <w:rsid w:val="00965604"/>
    <w:rsid w:val="00965DD2"/>
    <w:rsid w:val="00966333"/>
    <w:rsid w:val="009702C2"/>
    <w:rsid w:val="009731FA"/>
    <w:rsid w:val="0097398F"/>
    <w:rsid w:val="009750D0"/>
    <w:rsid w:val="00975CC3"/>
    <w:rsid w:val="009802B3"/>
    <w:rsid w:val="00984857"/>
    <w:rsid w:val="00992865"/>
    <w:rsid w:val="00992957"/>
    <w:rsid w:val="009966EB"/>
    <w:rsid w:val="009A180A"/>
    <w:rsid w:val="009A1DDF"/>
    <w:rsid w:val="009A3B00"/>
    <w:rsid w:val="009A7819"/>
    <w:rsid w:val="009B08DF"/>
    <w:rsid w:val="009B0A23"/>
    <w:rsid w:val="009B12BB"/>
    <w:rsid w:val="009B1569"/>
    <w:rsid w:val="009B585A"/>
    <w:rsid w:val="009B5E2C"/>
    <w:rsid w:val="009B5FA7"/>
    <w:rsid w:val="009C0BFA"/>
    <w:rsid w:val="009C3E4D"/>
    <w:rsid w:val="009C62DD"/>
    <w:rsid w:val="009D0853"/>
    <w:rsid w:val="009D1BAC"/>
    <w:rsid w:val="009D3B20"/>
    <w:rsid w:val="009D76B1"/>
    <w:rsid w:val="009D77E4"/>
    <w:rsid w:val="009E00D9"/>
    <w:rsid w:val="009E287F"/>
    <w:rsid w:val="009E6B15"/>
    <w:rsid w:val="009E716A"/>
    <w:rsid w:val="009E7D4D"/>
    <w:rsid w:val="009F0838"/>
    <w:rsid w:val="009F0A24"/>
    <w:rsid w:val="009F1779"/>
    <w:rsid w:val="009F2735"/>
    <w:rsid w:val="009F42CC"/>
    <w:rsid w:val="009F4354"/>
    <w:rsid w:val="009F5D92"/>
    <w:rsid w:val="00A00445"/>
    <w:rsid w:val="00A06801"/>
    <w:rsid w:val="00A10F1E"/>
    <w:rsid w:val="00A12151"/>
    <w:rsid w:val="00A2500C"/>
    <w:rsid w:val="00A26090"/>
    <w:rsid w:val="00A31359"/>
    <w:rsid w:val="00A314A3"/>
    <w:rsid w:val="00A33032"/>
    <w:rsid w:val="00A33034"/>
    <w:rsid w:val="00A4156E"/>
    <w:rsid w:val="00A4167C"/>
    <w:rsid w:val="00A5071B"/>
    <w:rsid w:val="00A50DD6"/>
    <w:rsid w:val="00A51615"/>
    <w:rsid w:val="00A54D6C"/>
    <w:rsid w:val="00A55FDE"/>
    <w:rsid w:val="00A57467"/>
    <w:rsid w:val="00A57D7C"/>
    <w:rsid w:val="00A62DCB"/>
    <w:rsid w:val="00A6303B"/>
    <w:rsid w:val="00A6417E"/>
    <w:rsid w:val="00A71EF9"/>
    <w:rsid w:val="00A724D1"/>
    <w:rsid w:val="00A7491E"/>
    <w:rsid w:val="00A816B1"/>
    <w:rsid w:val="00A841A1"/>
    <w:rsid w:val="00A86167"/>
    <w:rsid w:val="00A86AB5"/>
    <w:rsid w:val="00A86FCE"/>
    <w:rsid w:val="00A87724"/>
    <w:rsid w:val="00A879D3"/>
    <w:rsid w:val="00A901DF"/>
    <w:rsid w:val="00A93B6E"/>
    <w:rsid w:val="00A96F42"/>
    <w:rsid w:val="00A9748B"/>
    <w:rsid w:val="00AA6CAE"/>
    <w:rsid w:val="00AB4641"/>
    <w:rsid w:val="00AB4F19"/>
    <w:rsid w:val="00AC108C"/>
    <w:rsid w:val="00AC24EF"/>
    <w:rsid w:val="00AC406E"/>
    <w:rsid w:val="00AC4573"/>
    <w:rsid w:val="00AC765D"/>
    <w:rsid w:val="00AD33A2"/>
    <w:rsid w:val="00AD528D"/>
    <w:rsid w:val="00AD6874"/>
    <w:rsid w:val="00AE1D07"/>
    <w:rsid w:val="00AF2178"/>
    <w:rsid w:val="00AF457F"/>
    <w:rsid w:val="00AF5096"/>
    <w:rsid w:val="00B01C6A"/>
    <w:rsid w:val="00B0280E"/>
    <w:rsid w:val="00B0333A"/>
    <w:rsid w:val="00B03FF7"/>
    <w:rsid w:val="00B109C0"/>
    <w:rsid w:val="00B11A21"/>
    <w:rsid w:val="00B11FCE"/>
    <w:rsid w:val="00B12E19"/>
    <w:rsid w:val="00B1745E"/>
    <w:rsid w:val="00B2045C"/>
    <w:rsid w:val="00B20BF0"/>
    <w:rsid w:val="00B227DC"/>
    <w:rsid w:val="00B24508"/>
    <w:rsid w:val="00B263AD"/>
    <w:rsid w:val="00B31DA2"/>
    <w:rsid w:val="00B32C7C"/>
    <w:rsid w:val="00B35231"/>
    <w:rsid w:val="00B35483"/>
    <w:rsid w:val="00B42C8F"/>
    <w:rsid w:val="00B51D36"/>
    <w:rsid w:val="00B51F15"/>
    <w:rsid w:val="00B5205D"/>
    <w:rsid w:val="00B57F13"/>
    <w:rsid w:val="00B60EEC"/>
    <w:rsid w:val="00B62CBD"/>
    <w:rsid w:val="00B63318"/>
    <w:rsid w:val="00B6504B"/>
    <w:rsid w:val="00B66EAE"/>
    <w:rsid w:val="00B67848"/>
    <w:rsid w:val="00B70100"/>
    <w:rsid w:val="00B717AA"/>
    <w:rsid w:val="00B73077"/>
    <w:rsid w:val="00B75195"/>
    <w:rsid w:val="00B802C5"/>
    <w:rsid w:val="00B81160"/>
    <w:rsid w:val="00B83911"/>
    <w:rsid w:val="00B85B51"/>
    <w:rsid w:val="00B85E55"/>
    <w:rsid w:val="00B87593"/>
    <w:rsid w:val="00B911BE"/>
    <w:rsid w:val="00B918BE"/>
    <w:rsid w:val="00B918CB"/>
    <w:rsid w:val="00B9245A"/>
    <w:rsid w:val="00B932F9"/>
    <w:rsid w:val="00B93544"/>
    <w:rsid w:val="00B95DF4"/>
    <w:rsid w:val="00B96A45"/>
    <w:rsid w:val="00BA0431"/>
    <w:rsid w:val="00BA3A7B"/>
    <w:rsid w:val="00BA4A6A"/>
    <w:rsid w:val="00BA5CB0"/>
    <w:rsid w:val="00BB0D68"/>
    <w:rsid w:val="00BB148F"/>
    <w:rsid w:val="00BB2E5E"/>
    <w:rsid w:val="00BB5F2A"/>
    <w:rsid w:val="00BC032A"/>
    <w:rsid w:val="00BC06C2"/>
    <w:rsid w:val="00BC12A4"/>
    <w:rsid w:val="00BC4F81"/>
    <w:rsid w:val="00BC5CB4"/>
    <w:rsid w:val="00BC6718"/>
    <w:rsid w:val="00BC6B59"/>
    <w:rsid w:val="00BC6BAC"/>
    <w:rsid w:val="00BC71E3"/>
    <w:rsid w:val="00BD2EA4"/>
    <w:rsid w:val="00BD3E88"/>
    <w:rsid w:val="00BD5523"/>
    <w:rsid w:val="00BD5EC9"/>
    <w:rsid w:val="00BE254A"/>
    <w:rsid w:val="00BE32B9"/>
    <w:rsid w:val="00BE56A7"/>
    <w:rsid w:val="00BE7684"/>
    <w:rsid w:val="00BF2D76"/>
    <w:rsid w:val="00BF497C"/>
    <w:rsid w:val="00BF6400"/>
    <w:rsid w:val="00BF7C47"/>
    <w:rsid w:val="00C00BB5"/>
    <w:rsid w:val="00C0411D"/>
    <w:rsid w:val="00C05439"/>
    <w:rsid w:val="00C066D5"/>
    <w:rsid w:val="00C119F0"/>
    <w:rsid w:val="00C13B8D"/>
    <w:rsid w:val="00C16E3F"/>
    <w:rsid w:val="00C17B06"/>
    <w:rsid w:val="00C17DDA"/>
    <w:rsid w:val="00C22740"/>
    <w:rsid w:val="00C32441"/>
    <w:rsid w:val="00C325D1"/>
    <w:rsid w:val="00C3277A"/>
    <w:rsid w:val="00C3518A"/>
    <w:rsid w:val="00C35293"/>
    <w:rsid w:val="00C3530D"/>
    <w:rsid w:val="00C355CE"/>
    <w:rsid w:val="00C3601B"/>
    <w:rsid w:val="00C36FD6"/>
    <w:rsid w:val="00C371FA"/>
    <w:rsid w:val="00C439D9"/>
    <w:rsid w:val="00C45370"/>
    <w:rsid w:val="00C47286"/>
    <w:rsid w:val="00C51AC3"/>
    <w:rsid w:val="00C56391"/>
    <w:rsid w:val="00C61530"/>
    <w:rsid w:val="00C61BEB"/>
    <w:rsid w:val="00C62383"/>
    <w:rsid w:val="00C647FB"/>
    <w:rsid w:val="00C6573C"/>
    <w:rsid w:val="00C67ADA"/>
    <w:rsid w:val="00C7648F"/>
    <w:rsid w:val="00C7659A"/>
    <w:rsid w:val="00C76784"/>
    <w:rsid w:val="00C77480"/>
    <w:rsid w:val="00C77DA7"/>
    <w:rsid w:val="00C77DDE"/>
    <w:rsid w:val="00C86929"/>
    <w:rsid w:val="00C900B1"/>
    <w:rsid w:val="00C90819"/>
    <w:rsid w:val="00C946EE"/>
    <w:rsid w:val="00C953DE"/>
    <w:rsid w:val="00C95D14"/>
    <w:rsid w:val="00C9766B"/>
    <w:rsid w:val="00CA088C"/>
    <w:rsid w:val="00CA7552"/>
    <w:rsid w:val="00CB1660"/>
    <w:rsid w:val="00CB1844"/>
    <w:rsid w:val="00CB22F5"/>
    <w:rsid w:val="00CB4D82"/>
    <w:rsid w:val="00CB7E25"/>
    <w:rsid w:val="00CC0FDB"/>
    <w:rsid w:val="00CC2990"/>
    <w:rsid w:val="00CC6758"/>
    <w:rsid w:val="00CC70C5"/>
    <w:rsid w:val="00CC7F21"/>
    <w:rsid w:val="00CD227A"/>
    <w:rsid w:val="00CD55CE"/>
    <w:rsid w:val="00CD7DEE"/>
    <w:rsid w:val="00CE0B2C"/>
    <w:rsid w:val="00CE10B0"/>
    <w:rsid w:val="00CE3B02"/>
    <w:rsid w:val="00CE5FED"/>
    <w:rsid w:val="00CE642F"/>
    <w:rsid w:val="00CE64BF"/>
    <w:rsid w:val="00CE64D1"/>
    <w:rsid w:val="00CE77B0"/>
    <w:rsid w:val="00CE7A07"/>
    <w:rsid w:val="00CF31A7"/>
    <w:rsid w:val="00CF50E9"/>
    <w:rsid w:val="00CF5524"/>
    <w:rsid w:val="00CF6ECB"/>
    <w:rsid w:val="00D0359E"/>
    <w:rsid w:val="00D03BE1"/>
    <w:rsid w:val="00D0454A"/>
    <w:rsid w:val="00D11935"/>
    <w:rsid w:val="00D176AF"/>
    <w:rsid w:val="00D233FB"/>
    <w:rsid w:val="00D31D66"/>
    <w:rsid w:val="00D35EF0"/>
    <w:rsid w:val="00D363FF"/>
    <w:rsid w:val="00D37296"/>
    <w:rsid w:val="00D37B4F"/>
    <w:rsid w:val="00D40516"/>
    <w:rsid w:val="00D41137"/>
    <w:rsid w:val="00D42D44"/>
    <w:rsid w:val="00D43F26"/>
    <w:rsid w:val="00D4416D"/>
    <w:rsid w:val="00D508D8"/>
    <w:rsid w:val="00D510EE"/>
    <w:rsid w:val="00D517B4"/>
    <w:rsid w:val="00D5372C"/>
    <w:rsid w:val="00D561B2"/>
    <w:rsid w:val="00D62144"/>
    <w:rsid w:val="00D63663"/>
    <w:rsid w:val="00D64FFA"/>
    <w:rsid w:val="00D66A71"/>
    <w:rsid w:val="00D679C2"/>
    <w:rsid w:val="00D70863"/>
    <w:rsid w:val="00D72820"/>
    <w:rsid w:val="00D734E4"/>
    <w:rsid w:val="00D75D4B"/>
    <w:rsid w:val="00D80775"/>
    <w:rsid w:val="00D82EDE"/>
    <w:rsid w:val="00D84B30"/>
    <w:rsid w:val="00D87C90"/>
    <w:rsid w:val="00D9010D"/>
    <w:rsid w:val="00D90922"/>
    <w:rsid w:val="00D926D4"/>
    <w:rsid w:val="00D92EB8"/>
    <w:rsid w:val="00D94A12"/>
    <w:rsid w:val="00DA361A"/>
    <w:rsid w:val="00DA39DF"/>
    <w:rsid w:val="00DA5A91"/>
    <w:rsid w:val="00DA64DA"/>
    <w:rsid w:val="00DB1325"/>
    <w:rsid w:val="00DB3CF0"/>
    <w:rsid w:val="00DB4DAB"/>
    <w:rsid w:val="00DC0354"/>
    <w:rsid w:val="00DC0E33"/>
    <w:rsid w:val="00DC1E58"/>
    <w:rsid w:val="00DC633E"/>
    <w:rsid w:val="00DD1A5B"/>
    <w:rsid w:val="00DD1EFB"/>
    <w:rsid w:val="00DD23D0"/>
    <w:rsid w:val="00DD2799"/>
    <w:rsid w:val="00DD37BB"/>
    <w:rsid w:val="00DD4033"/>
    <w:rsid w:val="00DD4EE3"/>
    <w:rsid w:val="00DD688D"/>
    <w:rsid w:val="00DE7FBE"/>
    <w:rsid w:val="00DF0ED5"/>
    <w:rsid w:val="00E00FDB"/>
    <w:rsid w:val="00E01E5B"/>
    <w:rsid w:val="00E0407F"/>
    <w:rsid w:val="00E04FB8"/>
    <w:rsid w:val="00E05EDD"/>
    <w:rsid w:val="00E10AE2"/>
    <w:rsid w:val="00E13D5A"/>
    <w:rsid w:val="00E1603C"/>
    <w:rsid w:val="00E17726"/>
    <w:rsid w:val="00E20350"/>
    <w:rsid w:val="00E21D9D"/>
    <w:rsid w:val="00E22AFF"/>
    <w:rsid w:val="00E23244"/>
    <w:rsid w:val="00E3124A"/>
    <w:rsid w:val="00E31668"/>
    <w:rsid w:val="00E348DD"/>
    <w:rsid w:val="00E35BE5"/>
    <w:rsid w:val="00E41E83"/>
    <w:rsid w:val="00E45FA5"/>
    <w:rsid w:val="00E53D9B"/>
    <w:rsid w:val="00E55E3D"/>
    <w:rsid w:val="00E561E9"/>
    <w:rsid w:val="00E56E2B"/>
    <w:rsid w:val="00E6139F"/>
    <w:rsid w:val="00E649AA"/>
    <w:rsid w:val="00E678F3"/>
    <w:rsid w:val="00E734E6"/>
    <w:rsid w:val="00E735D7"/>
    <w:rsid w:val="00E745E2"/>
    <w:rsid w:val="00E84DF6"/>
    <w:rsid w:val="00E855AD"/>
    <w:rsid w:val="00E87294"/>
    <w:rsid w:val="00E8732E"/>
    <w:rsid w:val="00E87DBB"/>
    <w:rsid w:val="00E9257C"/>
    <w:rsid w:val="00E93CF1"/>
    <w:rsid w:val="00E958A9"/>
    <w:rsid w:val="00E97A94"/>
    <w:rsid w:val="00EA1972"/>
    <w:rsid w:val="00EA26D2"/>
    <w:rsid w:val="00EA79E0"/>
    <w:rsid w:val="00EB2683"/>
    <w:rsid w:val="00EB3928"/>
    <w:rsid w:val="00EB4F51"/>
    <w:rsid w:val="00EC2701"/>
    <w:rsid w:val="00EC376E"/>
    <w:rsid w:val="00EC662E"/>
    <w:rsid w:val="00ED0B08"/>
    <w:rsid w:val="00ED25FC"/>
    <w:rsid w:val="00ED283D"/>
    <w:rsid w:val="00EE030D"/>
    <w:rsid w:val="00EE3757"/>
    <w:rsid w:val="00EE3A2A"/>
    <w:rsid w:val="00EF454E"/>
    <w:rsid w:val="00EF764E"/>
    <w:rsid w:val="00F01232"/>
    <w:rsid w:val="00F01986"/>
    <w:rsid w:val="00F10D2D"/>
    <w:rsid w:val="00F115EA"/>
    <w:rsid w:val="00F12DAB"/>
    <w:rsid w:val="00F23E3F"/>
    <w:rsid w:val="00F23E73"/>
    <w:rsid w:val="00F25C36"/>
    <w:rsid w:val="00F31E94"/>
    <w:rsid w:val="00F343A2"/>
    <w:rsid w:val="00F34B68"/>
    <w:rsid w:val="00F35E26"/>
    <w:rsid w:val="00F45A8C"/>
    <w:rsid w:val="00F45E39"/>
    <w:rsid w:val="00F5050B"/>
    <w:rsid w:val="00F50CFA"/>
    <w:rsid w:val="00F52719"/>
    <w:rsid w:val="00F534FA"/>
    <w:rsid w:val="00F551BC"/>
    <w:rsid w:val="00F5698A"/>
    <w:rsid w:val="00F64DEF"/>
    <w:rsid w:val="00F65C4B"/>
    <w:rsid w:val="00F706DF"/>
    <w:rsid w:val="00F70B55"/>
    <w:rsid w:val="00F70E80"/>
    <w:rsid w:val="00F71229"/>
    <w:rsid w:val="00F736AC"/>
    <w:rsid w:val="00F82FFE"/>
    <w:rsid w:val="00F91563"/>
    <w:rsid w:val="00F924BA"/>
    <w:rsid w:val="00F92B4C"/>
    <w:rsid w:val="00F96E0B"/>
    <w:rsid w:val="00FA0641"/>
    <w:rsid w:val="00FA140C"/>
    <w:rsid w:val="00FA43FB"/>
    <w:rsid w:val="00FA691F"/>
    <w:rsid w:val="00FB1822"/>
    <w:rsid w:val="00FB192D"/>
    <w:rsid w:val="00FB1AA2"/>
    <w:rsid w:val="00FB39B2"/>
    <w:rsid w:val="00FB624A"/>
    <w:rsid w:val="00FC16BD"/>
    <w:rsid w:val="00FC3638"/>
    <w:rsid w:val="00FC3C11"/>
    <w:rsid w:val="00FC53A9"/>
    <w:rsid w:val="00FC7D98"/>
    <w:rsid w:val="00FD391D"/>
    <w:rsid w:val="00FD4F75"/>
    <w:rsid w:val="00FE7FE2"/>
    <w:rsid w:val="00FF1626"/>
    <w:rsid w:val="00FF198C"/>
    <w:rsid w:val="00FF35A0"/>
    <w:rsid w:val="00FF3DEA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4BF9B"/>
  <w15:chartTrackingRefBased/>
  <w15:docId w15:val="{25D96B23-30C1-4175-A57E-BD17DA41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265"/>
    <w:pPr>
      <w:keepNext/>
      <w:keepLines/>
      <w:suppressAutoHyphens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54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C0D"/>
    <w:pPr>
      <w:ind w:left="720"/>
      <w:contextualSpacing/>
    </w:pPr>
  </w:style>
  <w:style w:type="paragraph" w:customStyle="1" w:styleId="Default">
    <w:name w:val="Default"/>
    <w:rsid w:val="005D6C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5D6C0D"/>
    <w:rPr>
      <w:color w:val="0563C1" w:themeColor="hyperlink"/>
      <w:u w:val="single"/>
    </w:rPr>
  </w:style>
  <w:style w:type="character" w:customStyle="1" w:styleId="WW8Num8z0">
    <w:name w:val="WW8Num8z0"/>
    <w:rsid w:val="001A4A16"/>
    <w:rPr>
      <w:rFonts w:ascii="Symbol" w:hAnsi="Symbol" w:cs="OpenSymbol"/>
    </w:rPr>
  </w:style>
  <w:style w:type="paragraph" w:styleId="Tekstkomentarza">
    <w:name w:val="annotation text"/>
    <w:basedOn w:val="Normalny"/>
    <w:link w:val="TekstkomentarzaZnak"/>
    <w:uiPriority w:val="99"/>
    <w:semiHidden/>
    <w:rsid w:val="00BB5F2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F2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5F2A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BB5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B5F2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9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ED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E0407F"/>
    <w:pPr>
      <w:suppressAutoHyphens/>
      <w:ind w:left="708"/>
      <w:jc w:val="left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02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WW8Num9z0">
    <w:name w:val="WW8Num9z0"/>
    <w:rsid w:val="00100265"/>
    <w:rPr>
      <w:rFonts w:ascii="Symbol" w:hAnsi="Symbol" w:cs="OpenSymbol"/>
    </w:rPr>
  </w:style>
  <w:style w:type="character" w:customStyle="1" w:styleId="Absatz-Standardschriftart">
    <w:name w:val="Absatz-Standardschriftart"/>
    <w:rsid w:val="00100265"/>
  </w:style>
  <w:style w:type="character" w:customStyle="1" w:styleId="WW-Absatz-Standardschriftart">
    <w:name w:val="WW-Absatz-Standardschriftart"/>
    <w:rsid w:val="00100265"/>
  </w:style>
  <w:style w:type="character" w:customStyle="1" w:styleId="WW-Absatz-Standardschriftart1">
    <w:name w:val="WW-Absatz-Standardschriftart1"/>
    <w:rsid w:val="00100265"/>
  </w:style>
  <w:style w:type="character" w:customStyle="1" w:styleId="Domylnaczcionkaakapitu1">
    <w:name w:val="Domyślna czcionka akapitu1"/>
    <w:rsid w:val="00100265"/>
  </w:style>
  <w:style w:type="character" w:customStyle="1" w:styleId="Znakinumeracji">
    <w:name w:val="Znaki numeracji"/>
    <w:rsid w:val="00100265"/>
  </w:style>
  <w:style w:type="character" w:customStyle="1" w:styleId="Symbolewypunktowania">
    <w:name w:val="Symbole wypunktowania"/>
    <w:rsid w:val="0010026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00265"/>
    <w:pPr>
      <w:keepNext/>
      <w:suppressAutoHyphens/>
      <w:spacing w:before="240" w:after="120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100265"/>
    <w:pPr>
      <w:suppressAutoHyphens/>
      <w:spacing w:after="120"/>
      <w:jc w:val="left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100265"/>
    <w:rPr>
      <w:rFonts w:cs="Tahoma"/>
    </w:rPr>
  </w:style>
  <w:style w:type="paragraph" w:customStyle="1" w:styleId="Podpis1">
    <w:name w:val="Podpis1"/>
    <w:basedOn w:val="Normalny"/>
    <w:rsid w:val="00100265"/>
    <w:pPr>
      <w:suppressLineNumbers/>
      <w:suppressAutoHyphens/>
      <w:spacing w:before="120" w:after="120"/>
      <w:jc w:val="left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00265"/>
    <w:pPr>
      <w:suppressLineNumbers/>
      <w:suppressAutoHyphens/>
      <w:jc w:val="left"/>
    </w:pPr>
    <w:rPr>
      <w:rFonts w:cs="Tahoma"/>
      <w:lang w:eastAsia="ar-SA"/>
    </w:rPr>
  </w:style>
  <w:style w:type="paragraph" w:customStyle="1" w:styleId="Liniapozioma">
    <w:name w:val="Linia pozioma"/>
    <w:basedOn w:val="Normalny"/>
    <w:next w:val="Tekstpodstawowy"/>
    <w:rsid w:val="00100265"/>
    <w:pPr>
      <w:suppressLineNumbers/>
      <w:pBdr>
        <w:bottom w:val="double" w:sz="1" w:space="0" w:color="808080"/>
      </w:pBdr>
      <w:suppressAutoHyphens/>
      <w:spacing w:after="283"/>
      <w:jc w:val="left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100265"/>
  </w:style>
  <w:style w:type="paragraph" w:customStyle="1" w:styleId="Zawartotabeli">
    <w:name w:val="Zawartość tabeli"/>
    <w:basedOn w:val="Normalny"/>
    <w:rsid w:val="00100265"/>
    <w:pPr>
      <w:suppressLineNumbers/>
      <w:suppressAutoHyphens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100265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rsid w:val="00100265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265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0265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00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100265"/>
    <w:pPr>
      <w:suppressAutoHyphens/>
      <w:jc w:val="left"/>
    </w:pPr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100265"/>
    <w:pPr>
      <w:suppressAutoHyphens/>
    </w:pPr>
    <w:rPr>
      <w:rFonts w:ascii="Arial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00265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10026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100265"/>
    <w:pPr>
      <w:widowControl w:val="0"/>
      <w:suppressAutoHyphens/>
      <w:autoSpaceDN w:val="0"/>
      <w:spacing w:after="120"/>
      <w:jc w:val="left"/>
    </w:pPr>
    <w:rPr>
      <w:rFonts w:eastAsia="Arial Unicode MS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265"/>
    <w:pPr>
      <w:suppressAutoHyphens/>
      <w:jc w:val="left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10026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0265"/>
    <w:pPr>
      <w:suppressAutoHyphens/>
      <w:spacing w:after="120"/>
      <w:ind w:left="283"/>
      <w:jc w:val="left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00265"/>
    <w:pPr>
      <w:suppressAutoHyphens/>
      <w:autoSpaceDE w:val="0"/>
    </w:pPr>
    <w:rPr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00265"/>
  </w:style>
  <w:style w:type="character" w:customStyle="1" w:styleId="DeltaViewInsertion">
    <w:name w:val="DeltaView Insertion"/>
    <w:rsid w:val="00100265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100265"/>
    <w:pPr>
      <w:widowControl w:val="0"/>
      <w:jc w:val="left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100265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265"/>
    <w:pPr>
      <w:ind w:left="720" w:hanging="720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265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10026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00265"/>
    <w:pPr>
      <w:spacing w:before="120" w:after="120"/>
      <w:ind w:left="850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100265"/>
    <w:pPr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100265"/>
    <w:pPr>
      <w:spacing w:before="120" w:after="120"/>
      <w:ind w:left="1417" w:hanging="567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100265"/>
    <w:pPr>
      <w:spacing w:before="120" w:after="120"/>
      <w:ind w:left="1984" w:hanging="567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100265"/>
    <w:pPr>
      <w:numPr>
        <w:numId w:val="10"/>
      </w:numPr>
    </w:pPr>
  </w:style>
  <w:style w:type="paragraph" w:customStyle="1" w:styleId="Tiret1">
    <w:name w:val="Tiret 1"/>
    <w:basedOn w:val="Point1"/>
    <w:rsid w:val="00100265"/>
    <w:pPr>
      <w:numPr>
        <w:numId w:val="11"/>
      </w:numPr>
    </w:pPr>
  </w:style>
  <w:style w:type="paragraph" w:customStyle="1" w:styleId="Tiret2">
    <w:name w:val="Tiret 2"/>
    <w:basedOn w:val="Point2"/>
    <w:rsid w:val="00100265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100265"/>
    <w:pPr>
      <w:numPr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00265"/>
    <w:pPr>
      <w:numPr>
        <w:ilvl w:val="1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100265"/>
    <w:pPr>
      <w:numPr>
        <w:ilvl w:val="2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100265"/>
    <w:pPr>
      <w:numPr>
        <w:ilvl w:val="3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0026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100265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0026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543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E28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6DDDB-F489-47F6-B1BC-47D87B191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Błoński</dc:creator>
  <cp:keywords/>
  <dc:description/>
  <cp:lastModifiedBy>Marek Drozd</cp:lastModifiedBy>
  <cp:revision>18</cp:revision>
  <cp:lastPrinted>2020-03-03T11:13:00Z</cp:lastPrinted>
  <dcterms:created xsi:type="dcterms:W3CDTF">2024-12-23T10:27:00Z</dcterms:created>
  <dcterms:modified xsi:type="dcterms:W3CDTF">2025-11-28T06:45:00Z</dcterms:modified>
</cp:coreProperties>
</file>